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FB0" w:rsidRPr="00E63FB0" w:rsidRDefault="00E63FB0" w:rsidP="00E63FB0">
      <w:pPr>
        <w:jc w:val="center"/>
        <w:rPr>
          <w:rFonts w:eastAsia="SimSun"/>
          <w:b/>
          <w:bCs/>
          <w:highlight w:val="yellow"/>
          <w:lang w:eastAsia="zh-CN"/>
        </w:rPr>
      </w:pPr>
      <w:r w:rsidRPr="00E63FB0">
        <w:rPr>
          <w:rFonts w:eastAsia="SimSun"/>
          <w:b/>
          <w:bCs/>
          <w:highlight w:val="yellow"/>
          <w:lang w:eastAsia="zh-CN"/>
        </w:rPr>
        <w:t>ДЕМО-ВАРИАНТ ОЦЕНОЧНЫХ МАТЕРИАЛОВ</w:t>
      </w:r>
    </w:p>
    <w:p w:rsidR="00E63FB0" w:rsidRPr="002B3787" w:rsidRDefault="00E63FB0" w:rsidP="00E63FB0">
      <w:pPr>
        <w:jc w:val="center"/>
        <w:rPr>
          <w:rFonts w:eastAsia="SimSun"/>
          <w:b/>
          <w:bCs/>
          <w:lang w:eastAsia="zh-CN"/>
        </w:rPr>
      </w:pPr>
      <w:r w:rsidRPr="00E63FB0">
        <w:rPr>
          <w:rFonts w:eastAsia="SimSun"/>
          <w:b/>
          <w:bCs/>
          <w:highlight w:val="yellow"/>
          <w:lang w:eastAsia="zh-CN"/>
        </w:rPr>
        <w:t>по Химии для __9__ класса</w:t>
      </w:r>
    </w:p>
    <w:p w:rsidR="00E63FB0" w:rsidRPr="002B3787" w:rsidRDefault="00E63FB0" w:rsidP="00E63FB0">
      <w:pPr>
        <w:jc w:val="both"/>
        <w:rPr>
          <w:rFonts w:eastAsia="SimSun"/>
          <w:b/>
          <w:bCs/>
          <w:lang w:eastAsia="zh-CN"/>
        </w:rPr>
      </w:pPr>
    </w:p>
    <w:p w:rsidR="00E63FB0" w:rsidRPr="002B3787" w:rsidRDefault="00E63FB0" w:rsidP="00E63FB0">
      <w:pPr>
        <w:pStyle w:val="a4"/>
        <w:numPr>
          <w:ilvl w:val="0"/>
          <w:numId w:val="33"/>
        </w:numPr>
        <w:jc w:val="both"/>
        <w:rPr>
          <w:rFonts w:eastAsia="SimSun"/>
          <w:b/>
          <w:bCs/>
          <w:lang w:eastAsia="zh-CN"/>
        </w:rPr>
      </w:pPr>
      <w:r w:rsidRPr="002B3787">
        <w:rPr>
          <w:rFonts w:eastAsia="SimSun"/>
          <w:b/>
          <w:bCs/>
          <w:lang w:eastAsia="zh-CN"/>
        </w:rPr>
        <w:t>Инструкция для учеников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2"/>
      </w:tblGrid>
      <w:tr w:rsidR="00E63FB0" w:rsidRPr="002B3787" w:rsidTr="003828C5">
        <w:trPr>
          <w:trHeight w:val="1131"/>
        </w:trPr>
        <w:tc>
          <w:tcPr>
            <w:tcW w:w="10682" w:type="dxa"/>
          </w:tcPr>
          <w:p w:rsidR="00E63FB0" w:rsidRPr="002B3787" w:rsidRDefault="00E63FB0" w:rsidP="003828C5">
            <w:pPr>
              <w:jc w:val="center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 xml:space="preserve">Дорогой друг! Перед тобой задания по </w:t>
            </w:r>
            <w:r>
              <w:rPr>
                <w:rFonts w:eastAsia="TimesNewRomanPSMT"/>
              </w:rPr>
              <w:t>химии</w:t>
            </w:r>
            <w:r w:rsidRPr="002B3787">
              <w:rPr>
                <w:rFonts w:eastAsia="TimesNewRomanPSMT"/>
              </w:rPr>
              <w:t>.</w:t>
            </w:r>
          </w:p>
          <w:p w:rsidR="00E63FB0" w:rsidRPr="002B3787" w:rsidRDefault="00E63FB0" w:rsidP="00E63FB0">
            <w:pPr>
              <w:numPr>
                <w:ilvl w:val="0"/>
                <w:numId w:val="34"/>
              </w:numPr>
              <w:tabs>
                <w:tab w:val="clear" w:pos="420"/>
                <w:tab w:val="left" w:pos="800"/>
              </w:tabs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Для работы тебе нужно иметь ручку и лист для черновых записей.</w:t>
            </w:r>
          </w:p>
          <w:p w:rsidR="00E63FB0" w:rsidRPr="002B3787" w:rsidRDefault="00E63FB0" w:rsidP="00E63FB0">
            <w:pPr>
              <w:numPr>
                <w:ilvl w:val="0"/>
                <w:numId w:val="34"/>
              </w:numPr>
              <w:tabs>
                <w:tab w:val="clear" w:pos="420"/>
                <w:tab w:val="left" w:pos="800"/>
              </w:tabs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На всю работу тебе даётся 40 минут.</w:t>
            </w:r>
          </w:p>
          <w:p w:rsidR="00E63FB0" w:rsidRPr="002B3787" w:rsidRDefault="00E63FB0" w:rsidP="00E63FB0">
            <w:pPr>
              <w:numPr>
                <w:ilvl w:val="0"/>
                <w:numId w:val="34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Определи номер последнего задания, это поможет тебе правильно распределить время на выполнение работы.</w:t>
            </w:r>
          </w:p>
          <w:p w:rsidR="00E63FB0" w:rsidRPr="002B3787" w:rsidRDefault="00E63FB0" w:rsidP="00E63FB0">
            <w:pPr>
              <w:numPr>
                <w:ilvl w:val="0"/>
                <w:numId w:val="34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Внимательно читай каждое задание и ответы к нему (если есть).</w:t>
            </w:r>
          </w:p>
          <w:p w:rsidR="00E63FB0" w:rsidRPr="002B3787" w:rsidRDefault="00E63FB0" w:rsidP="00E63FB0">
            <w:pPr>
              <w:numPr>
                <w:ilvl w:val="0"/>
                <w:numId w:val="34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 xml:space="preserve">Запиши свой ответ или выбери ответ (несколько ответов) </w:t>
            </w:r>
            <w:proofErr w:type="gramStart"/>
            <w:r w:rsidRPr="002B3787">
              <w:rPr>
                <w:rFonts w:eastAsia="TimesNewRomanPSMT"/>
              </w:rPr>
              <w:t>из</w:t>
            </w:r>
            <w:proofErr w:type="gramEnd"/>
            <w:r w:rsidRPr="002B3787">
              <w:rPr>
                <w:rFonts w:eastAsia="TimesNewRomanPSMT"/>
              </w:rPr>
              <w:t xml:space="preserve"> предложенных.</w:t>
            </w:r>
          </w:p>
          <w:p w:rsidR="00E63FB0" w:rsidRPr="002B3787" w:rsidRDefault="00E63FB0" w:rsidP="00E63FB0">
            <w:pPr>
              <w:numPr>
                <w:ilvl w:val="0"/>
                <w:numId w:val="34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Если ошибся, то зачеркни ошибку, запиши или выбери другой ответ</w:t>
            </w:r>
          </w:p>
          <w:p w:rsidR="00E63FB0" w:rsidRPr="002B3787" w:rsidRDefault="00E63FB0" w:rsidP="00E63FB0">
            <w:pPr>
              <w:numPr>
                <w:ilvl w:val="0"/>
                <w:numId w:val="34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      </w:r>
          </w:p>
          <w:p w:rsidR="00E63FB0" w:rsidRPr="002B3787" w:rsidRDefault="00E63FB0" w:rsidP="00E63FB0">
            <w:pPr>
              <w:numPr>
                <w:ilvl w:val="0"/>
                <w:numId w:val="34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      </w:r>
          </w:p>
          <w:p w:rsidR="00E63FB0" w:rsidRPr="002B3787" w:rsidRDefault="00E63FB0" w:rsidP="00E63FB0">
            <w:pPr>
              <w:numPr>
                <w:ilvl w:val="0"/>
                <w:numId w:val="34"/>
              </w:numPr>
              <w:tabs>
                <w:tab w:val="clear" w:pos="420"/>
                <w:tab w:val="left" w:pos="800"/>
              </w:tabs>
              <w:ind w:left="800" w:hanging="800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Пользуйся черновиком.</w:t>
            </w:r>
          </w:p>
          <w:p w:rsidR="00E63FB0" w:rsidRPr="002B3787" w:rsidRDefault="00E63FB0" w:rsidP="003828C5">
            <w:pPr>
              <w:jc w:val="center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Желаем удачи!!!</w:t>
            </w:r>
          </w:p>
        </w:tc>
      </w:tr>
    </w:tbl>
    <w:p w:rsidR="00E63FB0" w:rsidRPr="002B3787" w:rsidRDefault="00E63FB0" w:rsidP="00E63FB0">
      <w:pPr>
        <w:pStyle w:val="a4"/>
        <w:numPr>
          <w:ilvl w:val="0"/>
          <w:numId w:val="33"/>
        </w:numPr>
        <w:jc w:val="both"/>
        <w:rPr>
          <w:rFonts w:eastAsia="SimSun"/>
          <w:b/>
          <w:bCs/>
          <w:lang w:eastAsia="zh-CN"/>
        </w:rPr>
      </w:pPr>
      <w:r w:rsidRPr="002B3787">
        <w:rPr>
          <w:rFonts w:eastAsia="SimSun"/>
          <w:b/>
          <w:bCs/>
          <w:lang w:eastAsia="zh-CN"/>
        </w:rPr>
        <w:t>Текст работы</w:t>
      </w:r>
    </w:p>
    <w:p w:rsidR="00E63FB0" w:rsidRDefault="00E63FB0" w:rsidP="00E63FB0">
      <w:r>
        <w:rPr>
          <w:b/>
        </w:rPr>
        <w:t>1.</w:t>
      </w:r>
      <w:r>
        <w:t xml:space="preserve"> Электронное строение атома хлора: </w:t>
      </w:r>
    </w:p>
    <w:p w:rsidR="00E63FB0" w:rsidRPr="00ED7512" w:rsidRDefault="00E63FB0" w:rsidP="00E63FB0">
      <w:pPr>
        <w:rPr>
          <w:lang w:val="en-US"/>
        </w:rPr>
      </w:pPr>
      <w:r>
        <w:t>а</w:t>
      </w:r>
      <w:r w:rsidRPr="00ED7512">
        <w:rPr>
          <w:lang w:val="en-US"/>
        </w:rPr>
        <w:t>) 1</w:t>
      </w:r>
      <w:r>
        <w:rPr>
          <w:lang w:val="en-US"/>
        </w:rPr>
        <w:t>s</w:t>
      </w:r>
      <w:r w:rsidRPr="00ED7512">
        <w:rPr>
          <w:vertAlign w:val="superscript"/>
          <w:lang w:val="en-US"/>
        </w:rPr>
        <w:t>2</w:t>
      </w:r>
      <w:r w:rsidRPr="00ED7512">
        <w:rPr>
          <w:lang w:val="en-US"/>
        </w:rPr>
        <w:t>2</w:t>
      </w:r>
      <w:r>
        <w:rPr>
          <w:lang w:val="en-US"/>
        </w:rPr>
        <w:t>s</w:t>
      </w:r>
      <w:r w:rsidRPr="00ED7512">
        <w:rPr>
          <w:vertAlign w:val="superscript"/>
          <w:lang w:val="en-US"/>
        </w:rPr>
        <w:t>2</w:t>
      </w:r>
      <w:r w:rsidRPr="00ED7512">
        <w:rPr>
          <w:lang w:val="en-US"/>
        </w:rPr>
        <w:t>2</w:t>
      </w:r>
      <w:r>
        <w:rPr>
          <w:lang w:val="en-US"/>
        </w:rPr>
        <w:t>p</w:t>
      </w:r>
      <w:r w:rsidRPr="00ED7512">
        <w:rPr>
          <w:vertAlign w:val="superscript"/>
          <w:lang w:val="en-US"/>
        </w:rPr>
        <w:t>5</w:t>
      </w:r>
      <w:r w:rsidRPr="00ED7512">
        <w:rPr>
          <w:lang w:val="en-US"/>
        </w:rPr>
        <w:t>;</w:t>
      </w:r>
      <w:r w:rsidRPr="00ED7512">
        <w:rPr>
          <w:lang w:val="en-US"/>
        </w:rPr>
        <w:tab/>
      </w:r>
      <w:r w:rsidRPr="00ED7512">
        <w:rPr>
          <w:lang w:val="en-US"/>
        </w:rPr>
        <w:tab/>
        <w:t xml:space="preserve"> </w:t>
      </w:r>
      <w:r>
        <w:t>б</w:t>
      </w:r>
      <w:r w:rsidRPr="00ED7512">
        <w:rPr>
          <w:lang w:val="en-US"/>
        </w:rPr>
        <w:t>) 1</w:t>
      </w:r>
      <w:r>
        <w:rPr>
          <w:lang w:val="en-US"/>
        </w:rPr>
        <w:t>s</w:t>
      </w:r>
      <w:r w:rsidRPr="00ED7512">
        <w:rPr>
          <w:vertAlign w:val="superscript"/>
          <w:lang w:val="en-US"/>
        </w:rPr>
        <w:t>2</w:t>
      </w:r>
      <w:r w:rsidRPr="00ED7512">
        <w:rPr>
          <w:lang w:val="en-US"/>
        </w:rPr>
        <w:t>2</w:t>
      </w:r>
      <w:r>
        <w:rPr>
          <w:lang w:val="en-US"/>
        </w:rPr>
        <w:t>s</w:t>
      </w:r>
      <w:r w:rsidRPr="00ED7512">
        <w:rPr>
          <w:vertAlign w:val="superscript"/>
          <w:lang w:val="en-US"/>
        </w:rPr>
        <w:t>2</w:t>
      </w:r>
      <w:r w:rsidRPr="00ED7512">
        <w:rPr>
          <w:lang w:val="en-US"/>
        </w:rPr>
        <w:t>2</w:t>
      </w:r>
      <w:r>
        <w:rPr>
          <w:lang w:val="en-US"/>
        </w:rPr>
        <w:t>p</w:t>
      </w:r>
      <w:r w:rsidRPr="00ED7512">
        <w:rPr>
          <w:vertAlign w:val="superscript"/>
          <w:lang w:val="en-US"/>
        </w:rPr>
        <w:t>6</w:t>
      </w:r>
      <w:r w:rsidRPr="00ED7512">
        <w:rPr>
          <w:lang w:val="en-US"/>
        </w:rPr>
        <w:t>3</w:t>
      </w:r>
      <w:r>
        <w:rPr>
          <w:lang w:val="en-US"/>
        </w:rPr>
        <w:t>s</w:t>
      </w:r>
      <w:r w:rsidRPr="00ED7512">
        <w:rPr>
          <w:vertAlign w:val="superscript"/>
          <w:lang w:val="en-US"/>
        </w:rPr>
        <w:t>2</w:t>
      </w:r>
      <w:r w:rsidRPr="00ED7512">
        <w:rPr>
          <w:lang w:val="en-US"/>
        </w:rPr>
        <w:t>3</w:t>
      </w:r>
      <w:r>
        <w:rPr>
          <w:lang w:val="en-US"/>
        </w:rPr>
        <w:t>p</w:t>
      </w:r>
      <w:r w:rsidRPr="00ED7512">
        <w:rPr>
          <w:vertAlign w:val="superscript"/>
          <w:lang w:val="en-US"/>
        </w:rPr>
        <w:t>3</w:t>
      </w:r>
      <w:r w:rsidRPr="00ED7512">
        <w:rPr>
          <w:lang w:val="en-US"/>
        </w:rPr>
        <w:t>;</w:t>
      </w:r>
      <w:r w:rsidRPr="00ED7512">
        <w:rPr>
          <w:lang w:val="en-US"/>
        </w:rPr>
        <w:tab/>
        <w:t xml:space="preserve"> </w:t>
      </w:r>
      <w:r w:rsidRPr="00ED7512">
        <w:rPr>
          <w:lang w:val="en-US"/>
        </w:rPr>
        <w:tab/>
      </w:r>
      <w:r>
        <w:t>в</w:t>
      </w:r>
      <w:r w:rsidRPr="00ED7512">
        <w:rPr>
          <w:lang w:val="en-US"/>
        </w:rPr>
        <w:t>) 1</w:t>
      </w:r>
      <w:r>
        <w:rPr>
          <w:lang w:val="en-US"/>
        </w:rPr>
        <w:t>s</w:t>
      </w:r>
      <w:r w:rsidRPr="00ED7512">
        <w:rPr>
          <w:vertAlign w:val="superscript"/>
          <w:lang w:val="en-US"/>
        </w:rPr>
        <w:t>2</w:t>
      </w:r>
      <w:r w:rsidRPr="00ED7512">
        <w:rPr>
          <w:lang w:val="en-US"/>
        </w:rPr>
        <w:t>2</w:t>
      </w:r>
      <w:r>
        <w:rPr>
          <w:lang w:val="en-US"/>
        </w:rPr>
        <w:t>s</w:t>
      </w:r>
      <w:r w:rsidRPr="00ED7512">
        <w:rPr>
          <w:vertAlign w:val="superscript"/>
          <w:lang w:val="en-US"/>
        </w:rPr>
        <w:t>2</w:t>
      </w:r>
      <w:r w:rsidRPr="00ED7512">
        <w:rPr>
          <w:lang w:val="en-US"/>
        </w:rPr>
        <w:t>2</w:t>
      </w:r>
      <w:r>
        <w:rPr>
          <w:lang w:val="en-US"/>
        </w:rPr>
        <w:t>p</w:t>
      </w:r>
      <w:r w:rsidRPr="00ED7512">
        <w:rPr>
          <w:vertAlign w:val="superscript"/>
          <w:lang w:val="en-US"/>
        </w:rPr>
        <w:t>6</w:t>
      </w:r>
      <w:r w:rsidRPr="00ED7512">
        <w:rPr>
          <w:lang w:val="en-US"/>
        </w:rPr>
        <w:t>3</w:t>
      </w:r>
      <w:r>
        <w:rPr>
          <w:lang w:val="en-US"/>
        </w:rPr>
        <w:t>s</w:t>
      </w:r>
      <w:r w:rsidRPr="00ED7512">
        <w:rPr>
          <w:vertAlign w:val="superscript"/>
          <w:lang w:val="en-US"/>
        </w:rPr>
        <w:t>2</w:t>
      </w:r>
      <w:r w:rsidRPr="00ED7512">
        <w:rPr>
          <w:lang w:val="en-US"/>
        </w:rPr>
        <w:t>3</w:t>
      </w:r>
      <w:r>
        <w:rPr>
          <w:lang w:val="en-US"/>
        </w:rPr>
        <w:t>p</w:t>
      </w:r>
      <w:r w:rsidRPr="00ED7512">
        <w:rPr>
          <w:vertAlign w:val="superscript"/>
          <w:lang w:val="en-US"/>
        </w:rPr>
        <w:t>5</w:t>
      </w:r>
      <w:r w:rsidRPr="00ED7512">
        <w:rPr>
          <w:lang w:val="en-US"/>
        </w:rPr>
        <w:t xml:space="preserve">; </w:t>
      </w:r>
      <w:r w:rsidRPr="00ED7512">
        <w:rPr>
          <w:lang w:val="en-US"/>
        </w:rPr>
        <w:tab/>
      </w:r>
      <w:r w:rsidRPr="00ED7512">
        <w:rPr>
          <w:lang w:val="en-US"/>
        </w:rPr>
        <w:tab/>
      </w:r>
      <w:r>
        <w:t>г</w:t>
      </w:r>
      <w:r w:rsidRPr="00ED7512">
        <w:rPr>
          <w:lang w:val="en-US"/>
        </w:rPr>
        <w:t>) 1</w:t>
      </w:r>
      <w:r>
        <w:rPr>
          <w:lang w:val="en-US"/>
        </w:rPr>
        <w:t>s</w:t>
      </w:r>
      <w:r w:rsidRPr="00ED7512">
        <w:rPr>
          <w:vertAlign w:val="superscript"/>
          <w:lang w:val="en-US"/>
        </w:rPr>
        <w:t>2</w:t>
      </w:r>
      <w:r w:rsidRPr="00ED7512">
        <w:rPr>
          <w:lang w:val="en-US"/>
        </w:rPr>
        <w:t>2</w:t>
      </w:r>
      <w:r>
        <w:rPr>
          <w:lang w:val="en-US"/>
        </w:rPr>
        <w:t>s</w:t>
      </w:r>
      <w:r w:rsidRPr="00ED7512">
        <w:rPr>
          <w:vertAlign w:val="superscript"/>
          <w:lang w:val="en-US"/>
        </w:rPr>
        <w:t>2</w:t>
      </w:r>
      <w:r w:rsidRPr="00ED7512">
        <w:rPr>
          <w:lang w:val="en-US"/>
        </w:rPr>
        <w:t>2</w:t>
      </w:r>
      <w:r>
        <w:rPr>
          <w:lang w:val="en-US"/>
        </w:rPr>
        <w:t>p</w:t>
      </w:r>
      <w:r w:rsidRPr="00ED7512">
        <w:rPr>
          <w:vertAlign w:val="superscript"/>
          <w:lang w:val="en-US"/>
        </w:rPr>
        <w:t>3</w:t>
      </w:r>
    </w:p>
    <w:p w:rsidR="00E63FB0" w:rsidRDefault="00E63FB0" w:rsidP="00E63FB0">
      <w:r>
        <w:rPr>
          <w:b/>
        </w:rPr>
        <w:t>2.</w:t>
      </w:r>
      <w:r>
        <w:t xml:space="preserve"> Формула вещества с ковалентной неполярной связью: а) О</w:t>
      </w:r>
      <w:proofErr w:type="gramStart"/>
      <w:r>
        <w:rPr>
          <w:vertAlign w:val="subscript"/>
        </w:rPr>
        <w:t>2</w:t>
      </w:r>
      <w:proofErr w:type="gramEnd"/>
      <w:r>
        <w:t xml:space="preserve">;  б) </w:t>
      </w:r>
      <w:proofErr w:type="spellStart"/>
      <w:r>
        <w:rPr>
          <w:lang w:val="en-US"/>
        </w:rPr>
        <w:t>HCl</w:t>
      </w:r>
      <w:proofErr w:type="spellEnd"/>
      <w:r>
        <w:t xml:space="preserve">;  в) </w:t>
      </w:r>
      <w:proofErr w:type="spellStart"/>
      <w:r>
        <w:rPr>
          <w:lang w:val="en-US"/>
        </w:rPr>
        <w:t>NaCl</w:t>
      </w:r>
      <w:proofErr w:type="spellEnd"/>
      <w:r>
        <w:t xml:space="preserve">;  г)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S</w:t>
      </w:r>
    </w:p>
    <w:p w:rsidR="00E63FB0" w:rsidRDefault="00E63FB0" w:rsidP="00E63FB0">
      <w:pPr>
        <w:rPr>
          <w:vertAlign w:val="subscript"/>
        </w:rPr>
      </w:pPr>
      <w:r>
        <w:rPr>
          <w:b/>
        </w:rPr>
        <w:t>3.</w:t>
      </w:r>
      <w:r>
        <w:t xml:space="preserve"> </w:t>
      </w:r>
      <w:proofErr w:type="spellStart"/>
      <w:r>
        <w:t>Неэлектролитом</w:t>
      </w:r>
      <w:proofErr w:type="spellEnd"/>
      <w:r>
        <w:t xml:space="preserve"> является: а) </w:t>
      </w:r>
      <w:r>
        <w:rPr>
          <w:lang w:val="en-US"/>
        </w:rPr>
        <w:t>S</w:t>
      </w:r>
      <w:r>
        <w:t>О</w:t>
      </w:r>
      <w:r>
        <w:rPr>
          <w:vertAlign w:val="subscript"/>
        </w:rPr>
        <w:t xml:space="preserve">2 </w:t>
      </w:r>
      <w:r>
        <w:t xml:space="preserve">(газ); б) </w:t>
      </w:r>
      <w:proofErr w:type="spellStart"/>
      <w:r>
        <w:t>Ва</w:t>
      </w:r>
      <w:r>
        <w:rPr>
          <w:lang w:val="en-US"/>
        </w:rPr>
        <w:t>Cl</w:t>
      </w:r>
      <w:proofErr w:type="spellEnd"/>
      <w:r>
        <w:rPr>
          <w:vertAlign w:val="subscript"/>
        </w:rPr>
        <w:t>2</w:t>
      </w:r>
      <w:r>
        <w:t xml:space="preserve">(раствор); в) </w:t>
      </w:r>
      <w:proofErr w:type="spellStart"/>
      <w:r>
        <w:rPr>
          <w:lang w:val="en-US"/>
        </w:rPr>
        <w:t>NaO</w:t>
      </w:r>
      <w:proofErr w:type="spellEnd"/>
      <w:proofErr w:type="gramStart"/>
      <w:r>
        <w:t>Н(</w:t>
      </w:r>
      <w:proofErr w:type="gramEnd"/>
      <w:r>
        <w:t xml:space="preserve">расплав); г) </w:t>
      </w:r>
      <w:r>
        <w:rPr>
          <w:lang w:val="en-US"/>
        </w:rPr>
        <w:t>HNO</w:t>
      </w:r>
      <w:r>
        <w:rPr>
          <w:vertAlign w:val="subscript"/>
        </w:rPr>
        <w:t>3</w:t>
      </w:r>
    </w:p>
    <w:p w:rsidR="00E63FB0" w:rsidRDefault="00E63FB0" w:rsidP="00E63FB0">
      <w:r>
        <w:rPr>
          <w:b/>
        </w:rPr>
        <w:t xml:space="preserve">4. </w:t>
      </w:r>
      <w:r w:rsidRPr="00E844D4">
        <w:t>Ф</w:t>
      </w:r>
      <w:r>
        <w:t>осфорная кислота не реагирует с:   а) КОН;    б) СО</w:t>
      </w:r>
      <w:proofErr w:type="gramStart"/>
      <w:r>
        <w:rPr>
          <w:vertAlign w:val="subscript"/>
        </w:rPr>
        <w:t>2</w:t>
      </w:r>
      <w:proofErr w:type="gramEnd"/>
      <w:r>
        <w:t xml:space="preserve">;    в) </w:t>
      </w:r>
      <w:r>
        <w:rPr>
          <w:lang w:val="en-US"/>
        </w:rPr>
        <w:t>Mg</w:t>
      </w:r>
      <w:r>
        <w:t xml:space="preserve">;    г) </w:t>
      </w:r>
      <w:proofErr w:type="spellStart"/>
      <w:r>
        <w:rPr>
          <w:lang w:val="en-US"/>
        </w:rPr>
        <w:t>AgNO</w:t>
      </w:r>
      <w:proofErr w:type="spellEnd"/>
      <w:r>
        <w:rPr>
          <w:vertAlign w:val="subscript"/>
        </w:rPr>
        <w:t>3</w:t>
      </w:r>
    </w:p>
    <w:p w:rsidR="00E63FB0" w:rsidRDefault="00E63FB0" w:rsidP="00E63FB0">
      <w:pPr>
        <w:jc w:val="both"/>
      </w:pPr>
      <w:r>
        <w:rPr>
          <w:b/>
        </w:rPr>
        <w:t xml:space="preserve">5. </w:t>
      </w:r>
      <w:r>
        <w:t xml:space="preserve">Среди химических элементов: </w:t>
      </w:r>
      <w:r>
        <w:rPr>
          <w:lang w:val="en-US"/>
        </w:rPr>
        <w:t>Si</w:t>
      </w:r>
      <w:r>
        <w:t xml:space="preserve">, </w:t>
      </w:r>
      <w:r>
        <w:rPr>
          <w:lang w:val="en-US"/>
        </w:rPr>
        <w:t>P</w:t>
      </w:r>
      <w:r>
        <w:t xml:space="preserve">, </w:t>
      </w:r>
      <w:r>
        <w:rPr>
          <w:lang w:val="en-US"/>
        </w:rPr>
        <w:t>S</w:t>
      </w:r>
      <w:r>
        <w:t xml:space="preserve">, </w:t>
      </w:r>
      <w:proofErr w:type="spellStart"/>
      <w:r>
        <w:rPr>
          <w:lang w:val="en-US"/>
        </w:rPr>
        <w:t>Cl</w:t>
      </w:r>
      <w:proofErr w:type="spellEnd"/>
      <w:r>
        <w:t xml:space="preserve"> – менее ярко неметаллические свойства выражены у:   </w:t>
      </w:r>
    </w:p>
    <w:p w:rsidR="00E63FB0" w:rsidRDefault="00E63FB0" w:rsidP="00E63FB0">
      <w:pPr>
        <w:jc w:val="both"/>
      </w:pPr>
      <w:r>
        <w:t xml:space="preserve">а) кремния; </w:t>
      </w:r>
      <w:r>
        <w:tab/>
      </w:r>
      <w:r>
        <w:tab/>
        <w:t xml:space="preserve">б) фосфора; </w:t>
      </w:r>
      <w:r>
        <w:tab/>
      </w:r>
      <w:r>
        <w:tab/>
        <w:t xml:space="preserve">в) серы; </w:t>
      </w:r>
      <w:r>
        <w:tab/>
      </w:r>
      <w:r>
        <w:tab/>
        <w:t>г) хлора</w:t>
      </w:r>
    </w:p>
    <w:p w:rsidR="00E63FB0" w:rsidRDefault="00E63FB0" w:rsidP="00E63FB0">
      <w:r>
        <w:rPr>
          <w:b/>
        </w:rPr>
        <w:t xml:space="preserve">6. </w:t>
      </w:r>
      <w:r>
        <w:t>Реакция ионного обмена возможна между веществами, формулы которых:</w:t>
      </w:r>
    </w:p>
    <w:p w:rsidR="00E63FB0" w:rsidRDefault="00E63FB0" w:rsidP="00E63FB0">
      <w:r>
        <w:t xml:space="preserve">а)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SO</w:t>
      </w:r>
      <w:r>
        <w:rPr>
          <w:vertAlign w:val="subscript"/>
        </w:rPr>
        <w:t>3</w:t>
      </w:r>
      <w:r>
        <w:t xml:space="preserve"> и  </w:t>
      </w:r>
      <w:proofErr w:type="spellStart"/>
      <w:r>
        <w:rPr>
          <w:lang w:val="en-US"/>
        </w:rPr>
        <w:t>HCl</w:t>
      </w:r>
      <w:proofErr w:type="spellEnd"/>
      <w:r>
        <w:t xml:space="preserve">;      </w:t>
      </w:r>
      <w:r>
        <w:tab/>
        <w:t xml:space="preserve">б) </w:t>
      </w:r>
      <w:r>
        <w:rPr>
          <w:lang w:val="en-US"/>
        </w:rPr>
        <w:t>Cu</w:t>
      </w:r>
      <w:r>
        <w:t>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2</w:t>
      </w:r>
      <w:r>
        <w:t xml:space="preserve"> и </w:t>
      </w:r>
      <w:r>
        <w:rPr>
          <w:lang w:val="en-US"/>
        </w:rPr>
        <w:t>Na</w:t>
      </w:r>
      <w:r>
        <w:rPr>
          <w:vertAlign w:val="subscript"/>
        </w:rPr>
        <w:t>2</w:t>
      </w:r>
      <w:r>
        <w:rPr>
          <w:lang w:val="en-US"/>
        </w:rPr>
        <w:t>CO</w:t>
      </w:r>
      <w:r>
        <w:rPr>
          <w:vertAlign w:val="subscript"/>
        </w:rPr>
        <w:t>3</w:t>
      </w:r>
      <w:r>
        <w:t xml:space="preserve">;     </w:t>
      </w:r>
      <w:r>
        <w:tab/>
        <w:t xml:space="preserve">в) </w:t>
      </w:r>
      <w:proofErr w:type="spellStart"/>
      <w:r>
        <w:rPr>
          <w:lang w:val="en-US"/>
        </w:rPr>
        <w:t>Ba</w:t>
      </w:r>
      <w:proofErr w:type="spellEnd"/>
      <w:r>
        <w:t>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2</w:t>
      </w:r>
      <w:r>
        <w:t xml:space="preserve"> и </w:t>
      </w:r>
      <w:proofErr w:type="gramStart"/>
      <w:r>
        <w:rPr>
          <w:lang w:val="en-US"/>
        </w:rPr>
        <w:t>Na</w:t>
      </w:r>
      <w:proofErr w:type="gramEnd"/>
      <w:r>
        <w:t xml:space="preserve">ОН;     </w:t>
      </w:r>
      <w:r>
        <w:tab/>
        <w:t xml:space="preserve">г) </w:t>
      </w:r>
      <w:proofErr w:type="spellStart"/>
      <w:r>
        <w:rPr>
          <w:lang w:val="en-US"/>
        </w:rPr>
        <w:t>HCl</w:t>
      </w:r>
      <w:proofErr w:type="spellEnd"/>
      <w:r>
        <w:t xml:space="preserve"> и </w:t>
      </w:r>
      <w:proofErr w:type="spellStart"/>
      <w:r>
        <w:rPr>
          <w:lang w:val="en-US"/>
        </w:rPr>
        <w:t>AgNO</w:t>
      </w:r>
      <w:proofErr w:type="spellEnd"/>
      <w:r>
        <w:rPr>
          <w:vertAlign w:val="subscript"/>
        </w:rPr>
        <w:t>3</w:t>
      </w:r>
    </w:p>
    <w:p w:rsidR="00E63FB0" w:rsidRDefault="00E63FB0" w:rsidP="00E63FB0">
      <w:r>
        <w:rPr>
          <w:b/>
        </w:rPr>
        <w:t xml:space="preserve">7. </w:t>
      </w:r>
      <w:r>
        <w:t xml:space="preserve">Вещество, имеющее формулу </w:t>
      </w:r>
      <w:r>
        <w:rPr>
          <w:lang w:val="en-US"/>
        </w:rPr>
        <w:t>Fe</w:t>
      </w:r>
      <w:r>
        <w:rPr>
          <w:vertAlign w:val="subscript"/>
        </w:rPr>
        <w:t>2</w:t>
      </w:r>
      <w:r>
        <w:rPr>
          <w:lang w:val="en-US"/>
        </w:rPr>
        <w:t>O</w:t>
      </w:r>
      <w:r>
        <w:rPr>
          <w:vertAlign w:val="subscript"/>
        </w:rPr>
        <w:t>3</w:t>
      </w:r>
      <w:r>
        <w:t xml:space="preserve">, называется: </w:t>
      </w:r>
    </w:p>
    <w:p w:rsidR="00E63FB0" w:rsidRDefault="00E63FB0" w:rsidP="00E63FB0">
      <w:pPr>
        <w:ind w:firstLine="708"/>
      </w:pPr>
      <w:r>
        <w:t>а) оксид железа (</w:t>
      </w:r>
      <w:r>
        <w:rPr>
          <w:lang w:val="en-US"/>
        </w:rPr>
        <w:t>II</w:t>
      </w:r>
      <w:r>
        <w:t xml:space="preserve">); </w:t>
      </w:r>
      <w:r>
        <w:tab/>
      </w:r>
      <w:r>
        <w:tab/>
      </w:r>
      <w:r>
        <w:tab/>
        <w:t xml:space="preserve">б) железная окалина; </w:t>
      </w:r>
    </w:p>
    <w:p w:rsidR="00E63FB0" w:rsidRDefault="00E63FB0" w:rsidP="00E63FB0">
      <w:pPr>
        <w:ind w:firstLine="708"/>
      </w:pPr>
      <w:r>
        <w:t xml:space="preserve">в) </w:t>
      </w:r>
      <w:proofErr w:type="spellStart"/>
      <w:r>
        <w:t>гидроксид</w:t>
      </w:r>
      <w:proofErr w:type="spellEnd"/>
      <w:r>
        <w:t xml:space="preserve"> железа (</w:t>
      </w:r>
      <w:r>
        <w:rPr>
          <w:lang w:val="en-US"/>
        </w:rPr>
        <w:t>III</w:t>
      </w:r>
      <w:r>
        <w:t xml:space="preserve">); </w:t>
      </w:r>
      <w:r>
        <w:tab/>
      </w:r>
      <w:r>
        <w:tab/>
        <w:t>г) оксид железа (</w:t>
      </w:r>
      <w:r>
        <w:rPr>
          <w:lang w:val="en-US"/>
        </w:rPr>
        <w:t>III</w:t>
      </w:r>
      <w:r>
        <w:t>)</w:t>
      </w:r>
    </w:p>
    <w:p w:rsidR="00E63FB0" w:rsidRDefault="00E63FB0" w:rsidP="00E63FB0">
      <w:r>
        <w:rPr>
          <w:b/>
        </w:rPr>
        <w:t xml:space="preserve">8. </w:t>
      </w:r>
      <w:r>
        <w:t>Элементом «Э» в схеме превращений</w:t>
      </w:r>
      <w:proofErr w:type="gramStart"/>
      <w:r>
        <w:t xml:space="preserve"> Э</w:t>
      </w:r>
      <w:proofErr w:type="gramEnd"/>
      <w:r>
        <w:t xml:space="preserve"> → Э</w:t>
      </w:r>
      <w:r>
        <w:rPr>
          <w:vertAlign w:val="subscript"/>
        </w:rPr>
        <w:t>2</w:t>
      </w:r>
      <w:r>
        <w:t>О</w:t>
      </w:r>
      <w:r>
        <w:rPr>
          <w:vertAlign w:val="subscript"/>
        </w:rPr>
        <w:t>5</w:t>
      </w:r>
      <w:r>
        <w:t xml:space="preserve"> → Н</w:t>
      </w:r>
      <w:r>
        <w:rPr>
          <w:vertAlign w:val="subscript"/>
        </w:rPr>
        <w:t>3</w:t>
      </w:r>
      <w:r>
        <w:t>ЭО</w:t>
      </w:r>
      <w:r>
        <w:rPr>
          <w:vertAlign w:val="subscript"/>
        </w:rPr>
        <w:t>4</w:t>
      </w:r>
      <w:r>
        <w:t xml:space="preserve"> может быть: </w:t>
      </w:r>
    </w:p>
    <w:p w:rsidR="00E63FB0" w:rsidRDefault="00E63FB0" w:rsidP="00E63FB0">
      <w:pPr>
        <w:ind w:firstLine="708"/>
      </w:pPr>
      <w:r>
        <w:t xml:space="preserve">а) сера; </w:t>
      </w:r>
      <w:r>
        <w:tab/>
        <w:t xml:space="preserve">б) кальций; </w:t>
      </w:r>
      <w:r>
        <w:tab/>
        <w:t xml:space="preserve">в) фосфор; </w:t>
      </w:r>
      <w:r>
        <w:tab/>
      </w:r>
      <w:r>
        <w:tab/>
        <w:t>г) хлор</w:t>
      </w:r>
    </w:p>
    <w:p w:rsidR="00E63FB0" w:rsidRDefault="00E63FB0" w:rsidP="00E63FB0">
      <w:r>
        <w:rPr>
          <w:b/>
        </w:rPr>
        <w:t xml:space="preserve"> 9.</w:t>
      </w:r>
      <w:r>
        <w:t xml:space="preserve"> Окислительно-восстановительной реакцией является: </w:t>
      </w:r>
    </w:p>
    <w:p w:rsidR="00E63FB0" w:rsidRDefault="00E63FB0" w:rsidP="00E63FB0">
      <w:pPr>
        <w:ind w:firstLine="708"/>
      </w:pPr>
      <w:r>
        <w:t xml:space="preserve">а) </w:t>
      </w:r>
      <w:proofErr w:type="spellStart"/>
      <w:r>
        <w:rPr>
          <w:lang w:val="en-US"/>
        </w:rPr>
        <w:t>CuO</w:t>
      </w:r>
      <w:proofErr w:type="spellEnd"/>
      <w:r>
        <w:t xml:space="preserve"> + Н</w:t>
      </w:r>
      <w:proofErr w:type="gramStart"/>
      <w:r>
        <w:rPr>
          <w:vertAlign w:val="subscript"/>
        </w:rPr>
        <w:t>2</w:t>
      </w:r>
      <w:proofErr w:type="gramEnd"/>
      <w:r>
        <w:t xml:space="preserve"> = </w:t>
      </w:r>
      <w:r>
        <w:rPr>
          <w:lang w:val="en-US"/>
        </w:rPr>
        <w:t>Cu</w:t>
      </w:r>
      <w:r>
        <w:t xml:space="preserve"> + Н</w:t>
      </w:r>
      <w:r>
        <w:rPr>
          <w:vertAlign w:val="subscript"/>
        </w:rPr>
        <w:t>2</w:t>
      </w:r>
      <w:r>
        <w:t xml:space="preserve">О; </w:t>
      </w:r>
      <w:r>
        <w:tab/>
      </w:r>
      <w:r>
        <w:tab/>
        <w:t xml:space="preserve">б) КОН + </w:t>
      </w:r>
      <w:r>
        <w:rPr>
          <w:lang w:val="en-US"/>
        </w:rPr>
        <w:t>HNO</w:t>
      </w:r>
      <w:r>
        <w:rPr>
          <w:vertAlign w:val="subscript"/>
        </w:rPr>
        <w:t>3</w:t>
      </w:r>
      <w:r>
        <w:t xml:space="preserve"> = К</w:t>
      </w:r>
      <w:r>
        <w:rPr>
          <w:lang w:val="en-US"/>
        </w:rPr>
        <w:t>NO</w:t>
      </w:r>
      <w:r>
        <w:rPr>
          <w:vertAlign w:val="subscript"/>
        </w:rPr>
        <w:t>3</w:t>
      </w:r>
      <w:r>
        <w:t xml:space="preserve"> + Н</w:t>
      </w:r>
      <w:r>
        <w:rPr>
          <w:vertAlign w:val="subscript"/>
        </w:rPr>
        <w:t>2</w:t>
      </w:r>
      <w:r>
        <w:t xml:space="preserve">О; </w:t>
      </w:r>
    </w:p>
    <w:p w:rsidR="00E63FB0" w:rsidRDefault="00E63FB0" w:rsidP="00E63FB0">
      <w:pPr>
        <w:ind w:firstLine="708"/>
      </w:pPr>
      <w:r>
        <w:t>в) С</w:t>
      </w:r>
      <w:r>
        <w:rPr>
          <w:lang w:val="en-US"/>
        </w:rPr>
        <w:t>O</w:t>
      </w:r>
      <w:r>
        <w:rPr>
          <w:vertAlign w:val="subscript"/>
        </w:rPr>
        <w:t xml:space="preserve">2 </w:t>
      </w:r>
      <w:r>
        <w:t>+ Н</w:t>
      </w:r>
      <w:r>
        <w:rPr>
          <w:vertAlign w:val="subscript"/>
        </w:rPr>
        <w:t>2</w:t>
      </w:r>
      <w:r>
        <w:t xml:space="preserve">О =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S</w:t>
      </w:r>
      <w:r>
        <w:t>О</w:t>
      </w:r>
      <w:r>
        <w:rPr>
          <w:vertAlign w:val="subscript"/>
        </w:rPr>
        <w:t>3</w:t>
      </w:r>
      <w:r>
        <w:t xml:space="preserve">; </w:t>
      </w:r>
      <w:r>
        <w:tab/>
      </w:r>
      <w:r>
        <w:tab/>
        <w:t xml:space="preserve">г) </w:t>
      </w:r>
      <w:r>
        <w:rPr>
          <w:lang w:val="en-US"/>
        </w:rPr>
        <w:t>Cu</w:t>
      </w:r>
      <w:r>
        <w:t>(</w:t>
      </w:r>
      <w:proofErr w:type="gramStart"/>
      <w:r>
        <w:rPr>
          <w:lang w:val="en-US"/>
        </w:rPr>
        <w:t>O</w:t>
      </w:r>
      <w:proofErr w:type="gramEnd"/>
      <w:r>
        <w:t>Н)</w:t>
      </w:r>
      <w:r>
        <w:rPr>
          <w:vertAlign w:val="subscript"/>
        </w:rPr>
        <w:t xml:space="preserve">2 </w:t>
      </w:r>
      <w:r>
        <w:t xml:space="preserve">= </w:t>
      </w:r>
      <w:proofErr w:type="spellStart"/>
      <w:r>
        <w:rPr>
          <w:lang w:val="en-US"/>
        </w:rPr>
        <w:t>CuO</w:t>
      </w:r>
      <w:proofErr w:type="spellEnd"/>
      <w:r>
        <w:t xml:space="preserve"> + Н</w:t>
      </w:r>
      <w:r>
        <w:rPr>
          <w:vertAlign w:val="subscript"/>
        </w:rPr>
        <w:t>2</w:t>
      </w:r>
      <w:r>
        <w:t>О</w:t>
      </w:r>
    </w:p>
    <w:p w:rsidR="00E63FB0" w:rsidRDefault="00E63FB0" w:rsidP="00E63FB0">
      <w:pPr>
        <w:jc w:val="both"/>
      </w:pPr>
      <w:r>
        <w:rPr>
          <w:b/>
        </w:rPr>
        <w:t>10.</w:t>
      </w:r>
      <w:r>
        <w:t xml:space="preserve"> Сокращенное ионное уравнение реакции </w:t>
      </w:r>
      <w:r>
        <w:rPr>
          <w:lang w:val="en-US"/>
        </w:rPr>
        <w:t>Cu</w:t>
      </w:r>
      <w:r>
        <w:rPr>
          <w:vertAlign w:val="superscript"/>
        </w:rPr>
        <w:t>2+</w:t>
      </w:r>
      <w:r>
        <w:t xml:space="preserve"> + 2</w:t>
      </w:r>
      <w:r>
        <w:rPr>
          <w:lang w:val="en-US"/>
        </w:rPr>
        <w:t>OH</w:t>
      </w:r>
      <w:r>
        <w:rPr>
          <w:vertAlign w:val="superscript"/>
        </w:rPr>
        <w:t>–</w:t>
      </w:r>
      <w:r>
        <w:t xml:space="preserve"> = </w:t>
      </w:r>
      <w:r>
        <w:rPr>
          <w:lang w:val="en-US"/>
        </w:rPr>
        <w:t>Cu</w:t>
      </w:r>
      <w:r>
        <w:t>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2</w:t>
      </w:r>
      <w:r>
        <w:t xml:space="preserve">↓ соответствует взаимодействию: </w:t>
      </w:r>
    </w:p>
    <w:p w:rsidR="00E63FB0" w:rsidRDefault="00E63FB0" w:rsidP="00E63FB0">
      <w:r>
        <w:t xml:space="preserve">а) </w:t>
      </w:r>
      <w:proofErr w:type="spellStart"/>
      <w:r>
        <w:rPr>
          <w:lang w:val="en-US"/>
        </w:rPr>
        <w:t>CuCl</w:t>
      </w:r>
      <w:proofErr w:type="spellEnd"/>
      <w:r>
        <w:rPr>
          <w:vertAlign w:val="subscript"/>
        </w:rPr>
        <w:t>2</w:t>
      </w:r>
      <w:r>
        <w:t xml:space="preserve"> и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O</w:t>
      </w:r>
      <w:r>
        <w:t xml:space="preserve">;  </w:t>
      </w:r>
      <w:r>
        <w:tab/>
        <w:t xml:space="preserve">б) </w:t>
      </w:r>
      <w:proofErr w:type="spellStart"/>
      <w:r>
        <w:rPr>
          <w:lang w:val="en-US"/>
        </w:rPr>
        <w:t>CuCl</w:t>
      </w:r>
      <w:proofErr w:type="spellEnd"/>
      <w:r>
        <w:rPr>
          <w:vertAlign w:val="subscript"/>
        </w:rPr>
        <w:t>2(</w:t>
      </w:r>
      <w:proofErr w:type="spellStart"/>
      <w:r>
        <w:rPr>
          <w:vertAlign w:val="subscript"/>
        </w:rPr>
        <w:t>р-р</w:t>
      </w:r>
      <w:proofErr w:type="spellEnd"/>
      <w:r>
        <w:rPr>
          <w:vertAlign w:val="subscript"/>
        </w:rPr>
        <w:t>)</w:t>
      </w:r>
      <w:r>
        <w:t xml:space="preserve"> и </w:t>
      </w:r>
      <w:r>
        <w:rPr>
          <w:lang w:val="en-US"/>
        </w:rPr>
        <w:t>KOH</w:t>
      </w:r>
      <w:r>
        <w:rPr>
          <w:vertAlign w:val="subscript"/>
        </w:rPr>
        <w:t>(</w:t>
      </w:r>
      <w:proofErr w:type="spellStart"/>
      <w:r>
        <w:rPr>
          <w:vertAlign w:val="subscript"/>
        </w:rPr>
        <w:t>р-р</w:t>
      </w:r>
      <w:proofErr w:type="spellEnd"/>
      <w:r>
        <w:rPr>
          <w:vertAlign w:val="subscript"/>
        </w:rPr>
        <w:t>)</w:t>
      </w:r>
      <w:r>
        <w:t xml:space="preserve">;  </w:t>
      </w:r>
      <w:r>
        <w:tab/>
        <w:t xml:space="preserve">в) </w:t>
      </w:r>
      <w:proofErr w:type="spellStart"/>
      <w:r>
        <w:rPr>
          <w:lang w:val="en-US"/>
        </w:rPr>
        <w:t>CuCO</w:t>
      </w:r>
      <w:proofErr w:type="spellEnd"/>
      <w:r>
        <w:rPr>
          <w:vertAlign w:val="subscript"/>
        </w:rPr>
        <w:t xml:space="preserve">3 </w:t>
      </w:r>
      <w:r>
        <w:t xml:space="preserve">и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O</w:t>
      </w:r>
      <w:r>
        <w:t xml:space="preserve">;  </w:t>
      </w:r>
      <w:r>
        <w:tab/>
        <w:t xml:space="preserve">г) </w:t>
      </w:r>
      <w:proofErr w:type="spellStart"/>
      <w:r>
        <w:rPr>
          <w:lang w:val="en-US"/>
        </w:rPr>
        <w:t>CuCl</w:t>
      </w:r>
      <w:proofErr w:type="spellEnd"/>
      <w:r>
        <w:rPr>
          <w:vertAlign w:val="subscript"/>
        </w:rPr>
        <w:t>2</w:t>
      </w:r>
      <w:r>
        <w:t xml:space="preserve"> и </w:t>
      </w:r>
      <w:r>
        <w:rPr>
          <w:lang w:val="en-US"/>
        </w:rPr>
        <w:t>Mg</w:t>
      </w:r>
      <w:r>
        <w:t>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2</w:t>
      </w:r>
      <w:r>
        <w:t>.</w:t>
      </w:r>
    </w:p>
    <w:p w:rsidR="00E63FB0" w:rsidRDefault="00E63FB0" w:rsidP="00E63FB0">
      <w:pPr>
        <w:shd w:val="clear" w:color="auto" w:fill="FFFFFF"/>
        <w:jc w:val="both"/>
        <w:rPr>
          <w:color w:val="000000"/>
        </w:rPr>
      </w:pPr>
      <w:r>
        <w:rPr>
          <w:b/>
          <w:bCs/>
          <w:color w:val="000000"/>
        </w:rPr>
        <w:t>11. </w:t>
      </w:r>
      <w:r>
        <w:rPr>
          <w:color w:val="000000"/>
        </w:rPr>
        <w:t>Выберите уравнения реакций, в которых элемент водород является восстановителем.</w:t>
      </w:r>
    </w:p>
    <w:p w:rsidR="00E63FB0" w:rsidRPr="00E63FB0" w:rsidRDefault="00E63FB0" w:rsidP="00E63FB0">
      <w:pPr>
        <w:shd w:val="clear" w:color="auto" w:fill="FFFFFF"/>
        <w:jc w:val="both"/>
        <w:rPr>
          <w:color w:val="000000"/>
        </w:rPr>
      </w:pPr>
      <w:r w:rsidRPr="00E63FB0">
        <w:rPr>
          <w:color w:val="000000"/>
        </w:rPr>
        <w:t xml:space="preserve">1) </w:t>
      </w:r>
      <w:r w:rsidRPr="007E1AB0">
        <w:rPr>
          <w:color w:val="000000"/>
          <w:lang w:val="en-US"/>
        </w:rPr>
        <w:t>C</w:t>
      </w:r>
      <w:r>
        <w:rPr>
          <w:color w:val="000000"/>
        </w:rPr>
        <w:t>а</w:t>
      </w:r>
      <w:r w:rsidRPr="00E63FB0">
        <w:rPr>
          <w:color w:val="000000"/>
        </w:rPr>
        <w:t xml:space="preserve"> + </w:t>
      </w:r>
      <w:r w:rsidRPr="007E1AB0">
        <w:rPr>
          <w:color w:val="000000"/>
          <w:lang w:val="en-US"/>
        </w:rPr>
        <w:t>H</w:t>
      </w:r>
      <w:r w:rsidRPr="00E63FB0">
        <w:rPr>
          <w:color w:val="000000"/>
          <w:vertAlign w:val="subscript"/>
        </w:rPr>
        <w:t>2</w:t>
      </w:r>
      <w:r w:rsidRPr="007E1AB0">
        <w:rPr>
          <w:color w:val="000000"/>
          <w:lang w:val="en-US"/>
        </w:rPr>
        <w:t> </w:t>
      </w:r>
      <w:r w:rsidRPr="00E63FB0">
        <w:rPr>
          <w:color w:val="000000"/>
        </w:rPr>
        <w:t xml:space="preserve">= </w:t>
      </w:r>
      <w:r w:rsidRPr="007E1AB0">
        <w:rPr>
          <w:color w:val="000000"/>
        </w:rPr>
        <w:t>С</w:t>
      </w:r>
      <w:r>
        <w:rPr>
          <w:color w:val="000000"/>
        </w:rPr>
        <w:t>аН</w:t>
      </w:r>
      <w:proofErr w:type="gramStart"/>
      <w:r w:rsidRPr="00AF0CA7">
        <w:rPr>
          <w:color w:val="000000"/>
          <w:vertAlign w:val="subscript"/>
        </w:rPr>
        <w:t>2</w:t>
      </w:r>
      <w:proofErr w:type="gramEnd"/>
      <w:r w:rsidRPr="00E63FB0">
        <w:rPr>
          <w:color w:val="000000"/>
        </w:rPr>
        <w:t>;</w:t>
      </w:r>
    </w:p>
    <w:p w:rsidR="00E63FB0" w:rsidRPr="00E63FB0" w:rsidRDefault="00E63FB0" w:rsidP="00E63FB0">
      <w:pPr>
        <w:shd w:val="clear" w:color="auto" w:fill="FFFFFF"/>
        <w:jc w:val="both"/>
        <w:rPr>
          <w:color w:val="000000"/>
        </w:rPr>
      </w:pPr>
      <w:r w:rsidRPr="00E63FB0">
        <w:rPr>
          <w:color w:val="000000"/>
        </w:rPr>
        <w:t xml:space="preserve">2) </w:t>
      </w:r>
      <w:r>
        <w:rPr>
          <w:color w:val="000000"/>
          <w:lang w:val="en-US"/>
        </w:rPr>
        <w:t>Zn</w:t>
      </w:r>
      <w:r w:rsidRPr="00E63FB0">
        <w:rPr>
          <w:color w:val="000000"/>
        </w:rPr>
        <w:t xml:space="preserve"> + 2</w:t>
      </w:r>
      <w:proofErr w:type="spellStart"/>
      <w:r>
        <w:rPr>
          <w:color w:val="000000"/>
          <w:lang w:val="en-US"/>
        </w:rPr>
        <w:t>HCl</w:t>
      </w:r>
      <w:proofErr w:type="spellEnd"/>
      <w:r w:rsidRPr="00E63FB0">
        <w:rPr>
          <w:color w:val="000000"/>
        </w:rPr>
        <w:t xml:space="preserve"> = </w:t>
      </w:r>
      <w:proofErr w:type="spellStart"/>
      <w:r>
        <w:rPr>
          <w:color w:val="000000"/>
          <w:lang w:val="en-US"/>
        </w:rPr>
        <w:t>ZnCl</w:t>
      </w:r>
      <w:proofErr w:type="spellEnd"/>
      <w:r w:rsidRPr="00E63FB0">
        <w:rPr>
          <w:color w:val="000000"/>
          <w:vertAlign w:val="subscript"/>
        </w:rPr>
        <w:t>2</w:t>
      </w:r>
      <w:r>
        <w:rPr>
          <w:color w:val="000000"/>
          <w:lang w:val="en-US"/>
        </w:rPr>
        <w:t> </w:t>
      </w:r>
      <w:r w:rsidRPr="00E63FB0">
        <w:rPr>
          <w:color w:val="000000"/>
        </w:rPr>
        <w:t xml:space="preserve">+ </w:t>
      </w:r>
      <w:r>
        <w:rPr>
          <w:color w:val="000000"/>
          <w:lang w:val="en-US"/>
        </w:rPr>
        <w:t>H</w:t>
      </w:r>
      <w:r w:rsidRPr="00E63FB0">
        <w:rPr>
          <w:color w:val="000000"/>
          <w:vertAlign w:val="subscript"/>
        </w:rPr>
        <w:t>2</w:t>
      </w:r>
      <w:r w:rsidRPr="00E63FB0">
        <w:rPr>
          <w:color w:val="000000"/>
        </w:rPr>
        <w:t>;</w:t>
      </w:r>
    </w:p>
    <w:p w:rsidR="00E63FB0" w:rsidRDefault="00E63FB0" w:rsidP="00E63FB0">
      <w:pPr>
        <w:shd w:val="clear" w:color="auto" w:fill="FFFFFF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3) </w:t>
      </w:r>
      <w:proofErr w:type="spellStart"/>
      <w:r>
        <w:rPr>
          <w:color w:val="000000"/>
          <w:lang w:val="en-US"/>
        </w:rPr>
        <w:t>CuO</w:t>
      </w:r>
      <w:proofErr w:type="spellEnd"/>
      <w:r>
        <w:rPr>
          <w:color w:val="000000"/>
          <w:lang w:val="en-US"/>
        </w:rPr>
        <w:t xml:space="preserve"> +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= Cu +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O;</w:t>
      </w:r>
    </w:p>
    <w:p w:rsidR="00E63FB0" w:rsidRDefault="00E63FB0" w:rsidP="00E63FB0">
      <w:pPr>
        <w:shd w:val="clear" w:color="auto" w:fill="FFFFFF"/>
        <w:jc w:val="both"/>
        <w:rPr>
          <w:color w:val="000000"/>
          <w:lang w:val="en-US"/>
        </w:rPr>
      </w:pPr>
      <w:r>
        <w:rPr>
          <w:color w:val="000000"/>
          <w:lang w:val="en-US"/>
        </w:rPr>
        <w:t>4) 2H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S + 3O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= 2H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O + 2SO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;</w:t>
      </w:r>
    </w:p>
    <w:p w:rsidR="00E63FB0" w:rsidRDefault="00E63FB0" w:rsidP="00E63FB0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5) 2Li + H</w:t>
      </w:r>
      <w:r>
        <w:rPr>
          <w:color w:val="000000"/>
          <w:vertAlign w:val="subscript"/>
        </w:rPr>
        <w:t>2</w:t>
      </w:r>
      <w:r>
        <w:rPr>
          <w:color w:val="000000"/>
        </w:rPr>
        <w:t> = 2LiH.</w:t>
      </w:r>
    </w:p>
    <w:p w:rsidR="00E63FB0" w:rsidRDefault="00E63FB0" w:rsidP="00E63FB0">
      <w:pPr>
        <w:shd w:val="clear" w:color="auto" w:fill="FFFFFF"/>
        <w:jc w:val="both"/>
        <w:rPr>
          <w:color w:val="000000"/>
        </w:rPr>
      </w:pPr>
      <w:r>
        <w:rPr>
          <w:b/>
          <w:bCs/>
          <w:color w:val="000000"/>
        </w:rPr>
        <w:t>12. </w:t>
      </w:r>
      <w:r>
        <w:rPr>
          <w:color w:val="000000"/>
        </w:rPr>
        <w:t>Установите соответствие между исходными веществами и продуктами реакции.</w:t>
      </w:r>
    </w:p>
    <w:p w:rsidR="00E63FB0" w:rsidRDefault="00E63FB0" w:rsidP="00E63FB0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Исходные вещества</w:t>
      </w:r>
      <w:r>
        <w:rPr>
          <w:color w:val="000000"/>
        </w:rPr>
        <w:tab/>
      </w:r>
      <w:r>
        <w:rPr>
          <w:color w:val="000000"/>
        </w:rPr>
        <w:tab/>
        <w:t>Продукты реакции</w:t>
      </w:r>
    </w:p>
    <w:p w:rsidR="00E63FB0" w:rsidRPr="00E63FB0" w:rsidRDefault="00E63FB0" w:rsidP="00E63FB0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А</w:t>
      </w:r>
      <w:r w:rsidRPr="00E63FB0">
        <w:rPr>
          <w:color w:val="000000"/>
        </w:rPr>
        <w:t xml:space="preserve">) </w:t>
      </w:r>
      <w:r>
        <w:rPr>
          <w:color w:val="000000"/>
          <w:lang w:val="en-US"/>
        </w:rPr>
        <w:t>Ca</w:t>
      </w:r>
      <w:r w:rsidRPr="00E63FB0">
        <w:rPr>
          <w:color w:val="000000"/>
        </w:rPr>
        <w:t>(</w:t>
      </w:r>
      <w:r>
        <w:rPr>
          <w:color w:val="000000"/>
          <w:lang w:val="en-US"/>
        </w:rPr>
        <w:t>OH</w:t>
      </w:r>
      <w:r w:rsidRPr="00E63FB0">
        <w:rPr>
          <w:color w:val="000000"/>
        </w:rPr>
        <w:t>)</w:t>
      </w:r>
      <w:r w:rsidRPr="00E63FB0">
        <w:rPr>
          <w:color w:val="000000"/>
          <w:vertAlign w:val="subscript"/>
        </w:rPr>
        <w:t>2</w:t>
      </w:r>
      <w:r>
        <w:rPr>
          <w:color w:val="000000"/>
          <w:lang w:val="en-US"/>
        </w:rPr>
        <w:t> </w:t>
      </w:r>
      <w:r w:rsidRPr="00E63FB0">
        <w:rPr>
          <w:color w:val="000000"/>
        </w:rPr>
        <w:t xml:space="preserve">+ </w:t>
      </w:r>
      <w:r>
        <w:rPr>
          <w:color w:val="000000"/>
          <w:lang w:val="en-US"/>
        </w:rPr>
        <w:t>CO</w:t>
      </w:r>
      <w:r w:rsidRPr="00E63FB0">
        <w:rPr>
          <w:color w:val="000000"/>
          <w:vertAlign w:val="subscript"/>
        </w:rPr>
        <w:t>2</w:t>
      </w:r>
      <w:r w:rsidRPr="00E63FB0">
        <w:rPr>
          <w:color w:val="000000"/>
        </w:rPr>
        <w:t>→</w:t>
      </w:r>
      <w:r w:rsidRPr="00E63FB0">
        <w:rPr>
          <w:color w:val="000000"/>
        </w:rPr>
        <w:tab/>
        <w:t xml:space="preserve"> </w:t>
      </w:r>
      <w:r w:rsidRPr="00E63FB0">
        <w:rPr>
          <w:color w:val="000000"/>
        </w:rPr>
        <w:tab/>
        <w:t xml:space="preserve">1) </w:t>
      </w:r>
      <w:proofErr w:type="spellStart"/>
      <w:r>
        <w:rPr>
          <w:color w:val="000000"/>
          <w:lang w:val="en-US"/>
        </w:rPr>
        <w:t>CaCO</w:t>
      </w:r>
      <w:proofErr w:type="spellEnd"/>
      <w:r w:rsidRPr="00E63FB0">
        <w:rPr>
          <w:color w:val="000000"/>
          <w:vertAlign w:val="subscript"/>
        </w:rPr>
        <w:t>3</w:t>
      </w:r>
      <w:r>
        <w:rPr>
          <w:color w:val="000000"/>
          <w:vertAlign w:val="subscript"/>
          <w:lang w:val="en-US"/>
        </w:rPr>
        <w:t> </w:t>
      </w:r>
      <w:r w:rsidRPr="00E63FB0">
        <w:rPr>
          <w:color w:val="000000"/>
        </w:rPr>
        <w:t xml:space="preserve">+ </w:t>
      </w:r>
      <w:r>
        <w:rPr>
          <w:color w:val="000000"/>
          <w:lang w:val="en-US"/>
        </w:rPr>
        <w:t>H</w:t>
      </w:r>
      <w:r w:rsidRPr="00E63FB0">
        <w:rPr>
          <w:color w:val="000000"/>
          <w:vertAlign w:val="subscript"/>
        </w:rPr>
        <w:t>2</w:t>
      </w:r>
      <w:r w:rsidRPr="00E63FB0">
        <w:rPr>
          <w:color w:val="000000"/>
        </w:rPr>
        <w:t>.</w:t>
      </w:r>
    </w:p>
    <w:p w:rsidR="00E63FB0" w:rsidRDefault="00E63FB0" w:rsidP="00E63FB0">
      <w:pPr>
        <w:shd w:val="clear" w:color="auto" w:fill="FFFFFF"/>
        <w:jc w:val="both"/>
        <w:rPr>
          <w:color w:val="000000"/>
          <w:lang w:val="en-US"/>
        </w:rPr>
      </w:pPr>
      <w:r>
        <w:rPr>
          <w:color w:val="000000"/>
        </w:rPr>
        <w:t>Б</w:t>
      </w:r>
      <w:r>
        <w:rPr>
          <w:color w:val="000000"/>
          <w:lang w:val="en-US"/>
        </w:rPr>
        <w:t>) CaCO</w:t>
      </w:r>
      <w:r>
        <w:rPr>
          <w:color w:val="000000"/>
          <w:vertAlign w:val="subscript"/>
          <w:lang w:val="en-US"/>
        </w:rPr>
        <w:t>3</w:t>
      </w:r>
      <w:r>
        <w:rPr>
          <w:color w:val="000000"/>
          <w:lang w:val="en-US"/>
        </w:rPr>
        <w:t xml:space="preserve"> + </w:t>
      </w:r>
      <w:proofErr w:type="spellStart"/>
      <w:r>
        <w:rPr>
          <w:color w:val="000000"/>
          <w:lang w:val="en-US"/>
        </w:rPr>
        <w:t>HCl</w:t>
      </w:r>
      <w:proofErr w:type="spellEnd"/>
      <w:r>
        <w:rPr>
          <w:color w:val="000000"/>
          <w:lang w:val="en-US"/>
        </w:rPr>
        <w:t>→</w:t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  <w:t>2) CaCO</w:t>
      </w:r>
      <w:r>
        <w:rPr>
          <w:color w:val="000000"/>
          <w:vertAlign w:val="subscript"/>
          <w:lang w:val="en-US"/>
        </w:rPr>
        <w:t>3 </w:t>
      </w:r>
      <w:r>
        <w:rPr>
          <w:color w:val="000000"/>
          <w:lang w:val="en-US"/>
        </w:rPr>
        <w:t>+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O.</w:t>
      </w:r>
    </w:p>
    <w:p w:rsidR="00E63FB0" w:rsidRDefault="00E63FB0" w:rsidP="00E63FB0">
      <w:pPr>
        <w:shd w:val="clear" w:color="auto" w:fill="FFFFFF"/>
        <w:jc w:val="both"/>
        <w:rPr>
          <w:color w:val="000000"/>
          <w:vertAlign w:val="subscript"/>
          <w:lang w:val="en-US"/>
        </w:rPr>
      </w:pPr>
      <w:r>
        <w:rPr>
          <w:color w:val="000000"/>
        </w:rPr>
        <w:t>В</w:t>
      </w:r>
      <w:r>
        <w:rPr>
          <w:color w:val="000000"/>
          <w:lang w:val="en-US"/>
        </w:rPr>
        <w:t>) Ca +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O→</w:t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  <w:t>3) CaCl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+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O + CO</w:t>
      </w:r>
      <w:r>
        <w:rPr>
          <w:color w:val="000000"/>
          <w:vertAlign w:val="subscript"/>
          <w:lang w:val="en-US"/>
        </w:rPr>
        <w:t>2</w:t>
      </w:r>
    </w:p>
    <w:p w:rsidR="00E63FB0" w:rsidRPr="00ED7512" w:rsidRDefault="00E63FB0" w:rsidP="00E63FB0">
      <w:pPr>
        <w:shd w:val="clear" w:color="auto" w:fill="FFFFFF"/>
        <w:jc w:val="both"/>
        <w:rPr>
          <w:color w:val="000000"/>
        </w:rPr>
      </w:pP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 w:rsidRPr="00ED7512">
        <w:rPr>
          <w:color w:val="000000"/>
        </w:rPr>
        <w:t xml:space="preserve">4) </w:t>
      </w:r>
      <w:proofErr w:type="spellStart"/>
      <w:r>
        <w:rPr>
          <w:color w:val="000000"/>
          <w:lang w:val="en-US"/>
        </w:rPr>
        <w:t>CaO</w:t>
      </w:r>
      <w:proofErr w:type="spellEnd"/>
      <w:r w:rsidRPr="00ED7512">
        <w:rPr>
          <w:color w:val="000000"/>
        </w:rPr>
        <w:t xml:space="preserve"> + </w:t>
      </w:r>
      <w:r>
        <w:rPr>
          <w:color w:val="000000"/>
          <w:lang w:val="en-US"/>
        </w:rPr>
        <w:t>H</w:t>
      </w:r>
      <w:r w:rsidRPr="00ED7512">
        <w:rPr>
          <w:color w:val="000000"/>
          <w:vertAlign w:val="subscript"/>
        </w:rPr>
        <w:t>2</w:t>
      </w:r>
      <w:r w:rsidRPr="00ED7512">
        <w:rPr>
          <w:color w:val="000000"/>
        </w:rPr>
        <w:t>.</w:t>
      </w:r>
    </w:p>
    <w:p w:rsidR="00E63FB0" w:rsidRPr="006C0CE7" w:rsidRDefault="00E63FB0" w:rsidP="00E63FB0">
      <w:pPr>
        <w:shd w:val="clear" w:color="auto" w:fill="FFFFFF"/>
        <w:ind w:left="2124" w:firstLine="708"/>
        <w:jc w:val="both"/>
        <w:rPr>
          <w:color w:val="000000"/>
        </w:rPr>
      </w:pPr>
      <w:r w:rsidRPr="006C0CE7">
        <w:rPr>
          <w:color w:val="000000"/>
        </w:rPr>
        <w:t xml:space="preserve">5) </w:t>
      </w:r>
      <w:r w:rsidRPr="006C0CE7">
        <w:rPr>
          <w:color w:val="000000"/>
          <w:lang w:val="en-US"/>
        </w:rPr>
        <w:t>Ca</w:t>
      </w:r>
      <w:r w:rsidRPr="006C0CE7">
        <w:rPr>
          <w:color w:val="000000"/>
        </w:rPr>
        <w:t>(</w:t>
      </w:r>
      <w:r w:rsidRPr="006C0CE7">
        <w:rPr>
          <w:color w:val="000000"/>
          <w:lang w:val="en-US"/>
        </w:rPr>
        <w:t>OH</w:t>
      </w:r>
      <w:r w:rsidRPr="006C0CE7">
        <w:rPr>
          <w:color w:val="000000"/>
        </w:rPr>
        <w:t>)</w:t>
      </w:r>
      <w:r w:rsidRPr="006C0CE7">
        <w:rPr>
          <w:color w:val="000000"/>
          <w:vertAlign w:val="subscript"/>
        </w:rPr>
        <w:t>2</w:t>
      </w:r>
      <w:r w:rsidRPr="006C0CE7">
        <w:rPr>
          <w:color w:val="000000"/>
          <w:lang w:val="en-US"/>
        </w:rPr>
        <w:t> </w:t>
      </w:r>
      <w:r w:rsidRPr="006C0CE7">
        <w:rPr>
          <w:color w:val="000000"/>
        </w:rPr>
        <w:t xml:space="preserve">+ </w:t>
      </w:r>
      <w:r w:rsidRPr="006C0CE7">
        <w:rPr>
          <w:color w:val="000000"/>
          <w:lang w:val="en-US"/>
        </w:rPr>
        <w:t>H</w:t>
      </w:r>
      <w:r w:rsidRPr="006C0CE7">
        <w:rPr>
          <w:color w:val="000000"/>
          <w:vertAlign w:val="subscript"/>
        </w:rPr>
        <w:t>2</w:t>
      </w:r>
      <w:r w:rsidRPr="006C0CE7">
        <w:rPr>
          <w:color w:val="000000"/>
        </w:rPr>
        <w:t>.</w:t>
      </w:r>
    </w:p>
    <w:p w:rsidR="00E63FB0" w:rsidRPr="00F950F7" w:rsidRDefault="00E63FB0" w:rsidP="00E63FB0">
      <w:pPr>
        <w:shd w:val="clear" w:color="auto" w:fill="FFFFFF"/>
        <w:rPr>
          <w:szCs w:val="28"/>
        </w:rPr>
      </w:pPr>
      <w:r w:rsidRPr="00F950F7">
        <w:rPr>
          <w:b/>
          <w:szCs w:val="28"/>
        </w:rPr>
        <w:t xml:space="preserve">13. </w:t>
      </w:r>
      <w:r w:rsidRPr="00F950F7">
        <w:rPr>
          <w:bCs/>
          <w:szCs w:val="28"/>
        </w:rPr>
        <w:t>Выбери верные утверждения</w:t>
      </w:r>
      <w:r w:rsidRPr="00F950F7">
        <w:rPr>
          <w:szCs w:val="28"/>
        </w:rPr>
        <w:t xml:space="preserve">: </w:t>
      </w:r>
    </w:p>
    <w:p w:rsidR="00E63FB0" w:rsidRPr="00F950F7" w:rsidRDefault="00E63FB0" w:rsidP="00E63FB0">
      <w:pPr>
        <w:numPr>
          <w:ilvl w:val="0"/>
          <w:numId w:val="36"/>
        </w:numPr>
        <w:shd w:val="clear" w:color="auto" w:fill="FFFFFF"/>
        <w:rPr>
          <w:szCs w:val="28"/>
        </w:rPr>
      </w:pPr>
      <w:r w:rsidRPr="00F950F7">
        <w:rPr>
          <w:szCs w:val="28"/>
        </w:rPr>
        <w:t>хлорид натрия применяется для приготовления пищи</w:t>
      </w:r>
    </w:p>
    <w:p w:rsidR="00E63FB0" w:rsidRPr="00F950F7" w:rsidRDefault="00E63FB0" w:rsidP="00E63FB0">
      <w:pPr>
        <w:numPr>
          <w:ilvl w:val="0"/>
          <w:numId w:val="36"/>
        </w:numPr>
        <w:shd w:val="clear" w:color="auto" w:fill="FFFFFF"/>
        <w:rPr>
          <w:szCs w:val="28"/>
        </w:rPr>
      </w:pPr>
      <w:r w:rsidRPr="00F950F7">
        <w:rPr>
          <w:szCs w:val="28"/>
        </w:rPr>
        <w:lastRenderedPageBreak/>
        <w:t xml:space="preserve">хлорид натрия необходим для укрепления зубной эмали </w:t>
      </w:r>
    </w:p>
    <w:p w:rsidR="00E63FB0" w:rsidRPr="00F950F7" w:rsidRDefault="00E63FB0" w:rsidP="00E63FB0">
      <w:pPr>
        <w:numPr>
          <w:ilvl w:val="0"/>
          <w:numId w:val="36"/>
        </w:numPr>
        <w:shd w:val="clear" w:color="auto" w:fill="FFFFFF"/>
        <w:rPr>
          <w:szCs w:val="28"/>
        </w:rPr>
      </w:pPr>
      <w:r w:rsidRPr="00F950F7">
        <w:rPr>
          <w:szCs w:val="28"/>
        </w:rPr>
        <w:t xml:space="preserve">соединения брома регулируют работу центральной нервной системы </w:t>
      </w:r>
    </w:p>
    <w:p w:rsidR="00E63FB0" w:rsidRPr="00F950F7" w:rsidRDefault="00E63FB0" w:rsidP="00E63FB0">
      <w:pPr>
        <w:numPr>
          <w:ilvl w:val="0"/>
          <w:numId w:val="36"/>
        </w:numPr>
        <w:shd w:val="clear" w:color="auto" w:fill="FFFFFF"/>
        <w:rPr>
          <w:szCs w:val="28"/>
        </w:rPr>
      </w:pPr>
      <w:r w:rsidRPr="00F950F7">
        <w:rPr>
          <w:szCs w:val="28"/>
        </w:rPr>
        <w:t>для подкормки растений применяется хлорид натрия</w:t>
      </w:r>
    </w:p>
    <w:p w:rsidR="00E63FB0" w:rsidRPr="00F950F7" w:rsidRDefault="00E63FB0" w:rsidP="00E63FB0">
      <w:pPr>
        <w:numPr>
          <w:ilvl w:val="0"/>
          <w:numId w:val="36"/>
        </w:numPr>
        <w:shd w:val="clear" w:color="auto" w:fill="FFFFFF"/>
        <w:rPr>
          <w:b/>
          <w:szCs w:val="28"/>
        </w:rPr>
      </w:pPr>
      <w:r w:rsidRPr="00F950F7">
        <w:rPr>
          <w:szCs w:val="28"/>
          <w:shd w:val="clear" w:color="auto" w:fill="FFFFFF"/>
        </w:rPr>
        <w:t>спиртовой раствор брома применяется в медицине для обработки ран</w:t>
      </w:r>
    </w:p>
    <w:p w:rsidR="00E63FB0" w:rsidRPr="00E844D4" w:rsidRDefault="00E63FB0" w:rsidP="00E63FB0">
      <w:pPr>
        <w:pStyle w:val="ae"/>
        <w:shd w:val="clear" w:color="auto" w:fill="FFFFFF"/>
        <w:spacing w:before="0" w:after="0"/>
        <w:rPr>
          <w:color w:val="000000"/>
        </w:rPr>
      </w:pPr>
      <w:r w:rsidRPr="00F950F7">
        <w:rPr>
          <w:b/>
          <w:szCs w:val="28"/>
        </w:rPr>
        <w:t xml:space="preserve">14. </w:t>
      </w:r>
      <w:r w:rsidRPr="00E844D4">
        <w:rPr>
          <w:color w:val="000000"/>
        </w:rPr>
        <w:t>Дайте характеристику реакции по всем возможным признакам классификации химических реакций (составу, изменения степени окисления, направления, тепловому эффекту,  катализатору, агрегатному состоянию): </w:t>
      </w:r>
    </w:p>
    <w:p w:rsidR="00E63FB0" w:rsidRPr="00E844D4" w:rsidRDefault="00E63FB0" w:rsidP="00E63FB0">
      <w:pPr>
        <w:pStyle w:val="ae"/>
        <w:shd w:val="clear" w:color="auto" w:fill="FFFFFF"/>
        <w:spacing w:before="0" w:after="0"/>
        <w:rPr>
          <w:color w:val="000000"/>
        </w:rPr>
      </w:pPr>
      <w:r w:rsidRPr="00E844D4">
        <w:rPr>
          <w:color w:val="000000"/>
        </w:rPr>
        <w:t xml:space="preserve">  </w:t>
      </w:r>
      <w:r w:rsidRPr="00E844D4">
        <w:rPr>
          <w:color w:val="000000"/>
        </w:rPr>
        <w:tab/>
      </w:r>
      <w:r w:rsidRPr="00E844D4">
        <w:rPr>
          <w:color w:val="000000"/>
        </w:rPr>
        <w:tab/>
      </w:r>
      <w:r>
        <w:rPr>
          <w:color w:val="000000"/>
        </w:rPr>
        <w:t xml:space="preserve"> </w:t>
      </w:r>
      <w:r w:rsidRPr="00E844D4">
        <w:rPr>
          <w:color w:val="000000"/>
        </w:rPr>
        <w:t xml:space="preserve"> </w:t>
      </w:r>
      <w:proofErr w:type="gramStart"/>
      <w:r>
        <w:rPr>
          <w:color w:val="000000"/>
          <w:lang w:val="en-US"/>
        </w:rPr>
        <w:t>t</w:t>
      </w:r>
      <w:proofErr w:type="gramEnd"/>
      <w:r>
        <w:rPr>
          <w:color w:val="000000"/>
        </w:rPr>
        <w:t xml:space="preserve"> ͦ</w:t>
      </w:r>
    </w:p>
    <w:p w:rsidR="00E63FB0" w:rsidRPr="00E844D4" w:rsidRDefault="00E63FB0" w:rsidP="00E63FB0">
      <w:pPr>
        <w:pStyle w:val="ae"/>
        <w:shd w:val="clear" w:color="auto" w:fill="FFFFFF"/>
        <w:spacing w:before="0" w:after="0"/>
        <w:rPr>
          <w:color w:val="000000"/>
        </w:rPr>
      </w:pPr>
      <w:r w:rsidRPr="00E844D4">
        <w:rPr>
          <w:color w:val="000000"/>
        </w:rPr>
        <w:t> 2KClO</w:t>
      </w:r>
      <w:r w:rsidRPr="00E844D4">
        <w:rPr>
          <w:color w:val="000000"/>
          <w:vertAlign w:val="subscript"/>
        </w:rPr>
        <w:t>3</w:t>
      </w:r>
      <w:r>
        <w:rPr>
          <w:color w:val="000000"/>
        </w:rPr>
        <w:t>  (</w:t>
      </w:r>
      <w:proofErr w:type="spellStart"/>
      <w:r>
        <w:rPr>
          <w:color w:val="000000"/>
        </w:rPr>
        <w:t>тв</w:t>
      </w:r>
      <w:proofErr w:type="spellEnd"/>
      <w:r>
        <w:rPr>
          <w:color w:val="000000"/>
        </w:rPr>
        <w:t xml:space="preserve">.)  → </w:t>
      </w:r>
      <w:r w:rsidRPr="00E844D4">
        <w:rPr>
          <w:color w:val="000000"/>
        </w:rPr>
        <w:t xml:space="preserve"> 2KC</w:t>
      </w:r>
      <w:r w:rsidRPr="00E844D4">
        <w:rPr>
          <w:color w:val="000000"/>
          <w:lang w:val="en-US"/>
        </w:rPr>
        <w:t>l</w:t>
      </w:r>
      <w:r w:rsidRPr="00E844D4">
        <w:rPr>
          <w:color w:val="000000"/>
        </w:rPr>
        <w:t xml:space="preserve"> (</w:t>
      </w:r>
      <w:proofErr w:type="spellStart"/>
      <w:r w:rsidRPr="00E844D4">
        <w:rPr>
          <w:color w:val="000000"/>
        </w:rPr>
        <w:t>тв</w:t>
      </w:r>
      <w:proofErr w:type="spellEnd"/>
      <w:r w:rsidRPr="00E844D4">
        <w:rPr>
          <w:color w:val="000000"/>
        </w:rPr>
        <w:t>.)  +  3 O</w:t>
      </w:r>
      <w:r w:rsidRPr="00E844D4">
        <w:rPr>
          <w:color w:val="000000"/>
          <w:vertAlign w:val="subscript"/>
        </w:rPr>
        <w:t>2</w:t>
      </w:r>
      <w:r w:rsidRPr="00E844D4">
        <w:rPr>
          <w:color w:val="000000"/>
        </w:rPr>
        <w:t xml:space="preserve"> (г)  -  Q кДж</w:t>
      </w:r>
    </w:p>
    <w:p w:rsidR="00E63FB0" w:rsidRPr="00E844D4" w:rsidRDefault="00E63FB0" w:rsidP="00E63FB0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E844D4">
        <w:rPr>
          <w:b/>
        </w:rPr>
        <w:t>15.</w:t>
      </w:r>
      <w:r w:rsidRPr="00E844D4">
        <w:t xml:space="preserve"> </w:t>
      </w:r>
      <w:r w:rsidRPr="00E844D4">
        <w:rPr>
          <w:color w:val="000000"/>
        </w:rPr>
        <w:t>Используя метод элек</w:t>
      </w:r>
      <w:r w:rsidRPr="00E844D4">
        <w:rPr>
          <w:color w:val="000000"/>
        </w:rPr>
        <w:softHyphen/>
        <w:t>трон</w:t>
      </w:r>
      <w:r w:rsidRPr="00E844D4">
        <w:rPr>
          <w:color w:val="000000"/>
        </w:rPr>
        <w:softHyphen/>
        <w:t>но</w:t>
      </w:r>
      <w:r w:rsidRPr="00E844D4">
        <w:rPr>
          <w:color w:val="000000"/>
        </w:rPr>
        <w:softHyphen/>
        <w:t>го баланса, рас</w:t>
      </w:r>
      <w:r w:rsidRPr="00E844D4">
        <w:rPr>
          <w:color w:val="000000"/>
        </w:rPr>
        <w:softHyphen/>
        <w:t>ставь</w:t>
      </w:r>
      <w:r w:rsidRPr="00E844D4">
        <w:rPr>
          <w:color w:val="000000"/>
        </w:rPr>
        <w:softHyphen/>
        <w:t>те ко</w:t>
      </w:r>
      <w:r w:rsidRPr="00E844D4">
        <w:rPr>
          <w:color w:val="000000"/>
        </w:rPr>
        <w:softHyphen/>
        <w:t>эф</w:t>
      </w:r>
      <w:r w:rsidRPr="00E844D4">
        <w:rPr>
          <w:color w:val="000000"/>
        </w:rPr>
        <w:softHyphen/>
        <w:t>фи</w:t>
      </w:r>
      <w:r w:rsidRPr="00E844D4">
        <w:rPr>
          <w:color w:val="000000"/>
        </w:rPr>
        <w:softHyphen/>
        <w:t>ци</w:t>
      </w:r>
      <w:r w:rsidRPr="00E844D4">
        <w:rPr>
          <w:color w:val="000000"/>
        </w:rPr>
        <w:softHyphen/>
        <w:t>ен</w:t>
      </w:r>
      <w:r w:rsidRPr="00E844D4">
        <w:rPr>
          <w:color w:val="000000"/>
        </w:rPr>
        <w:softHyphen/>
        <w:t>ты в урав</w:t>
      </w:r>
      <w:r w:rsidRPr="00E844D4">
        <w:rPr>
          <w:color w:val="000000"/>
        </w:rPr>
        <w:softHyphen/>
        <w:t>не</w:t>
      </w:r>
      <w:r w:rsidRPr="00E844D4">
        <w:rPr>
          <w:color w:val="000000"/>
        </w:rPr>
        <w:softHyphen/>
        <w:t xml:space="preserve">нии реакции, схема которой    </w:t>
      </w:r>
      <w:r w:rsidRPr="00E844D4">
        <w:rPr>
          <w:color w:val="000000"/>
          <w:lang w:val="en-US"/>
        </w:rPr>
        <w:t>Cu</w:t>
      </w:r>
      <w:r w:rsidRPr="00E844D4">
        <w:rPr>
          <w:color w:val="000000"/>
        </w:rPr>
        <w:t xml:space="preserve">+ </w:t>
      </w:r>
      <w:r w:rsidRPr="00E844D4">
        <w:rPr>
          <w:color w:val="000000"/>
          <w:lang w:val="en-US"/>
        </w:rPr>
        <w:t>HNO</w:t>
      </w:r>
      <w:r w:rsidRPr="00E844D4">
        <w:rPr>
          <w:color w:val="000000"/>
          <w:vertAlign w:val="subscript"/>
        </w:rPr>
        <w:t>3</w:t>
      </w:r>
      <w:r w:rsidRPr="00E844D4">
        <w:rPr>
          <w:color w:val="000000"/>
        </w:rPr>
        <w:t xml:space="preserve"> </w:t>
      </w:r>
      <w:proofErr w:type="spellStart"/>
      <w:r w:rsidRPr="00E844D4">
        <w:rPr>
          <w:color w:val="000000"/>
        </w:rPr>
        <w:t>разб</w:t>
      </w:r>
      <w:proofErr w:type="spellEnd"/>
      <w:r w:rsidRPr="00E844D4">
        <w:rPr>
          <w:color w:val="000000"/>
        </w:rPr>
        <w:t>. →</w:t>
      </w:r>
      <w:proofErr w:type="gramStart"/>
      <w:r w:rsidRPr="00E844D4">
        <w:rPr>
          <w:color w:val="000000"/>
          <w:lang w:val="en-US"/>
        </w:rPr>
        <w:t>Cu</w:t>
      </w:r>
      <w:r w:rsidRPr="00E844D4">
        <w:rPr>
          <w:color w:val="000000"/>
        </w:rPr>
        <w:t>(</w:t>
      </w:r>
      <w:proofErr w:type="gramEnd"/>
      <w:r w:rsidRPr="00E844D4">
        <w:rPr>
          <w:color w:val="000000"/>
          <w:lang w:val="en-US"/>
        </w:rPr>
        <w:t>NO</w:t>
      </w:r>
      <w:r w:rsidRPr="00E844D4">
        <w:rPr>
          <w:color w:val="000000"/>
          <w:vertAlign w:val="subscript"/>
        </w:rPr>
        <w:t>3</w:t>
      </w:r>
      <w:r w:rsidRPr="00E844D4">
        <w:rPr>
          <w:color w:val="000000"/>
        </w:rPr>
        <w:t>)</w:t>
      </w:r>
      <w:r w:rsidRPr="00E844D4">
        <w:rPr>
          <w:color w:val="000000"/>
          <w:vertAlign w:val="subscript"/>
        </w:rPr>
        <w:t>2</w:t>
      </w:r>
      <w:r w:rsidRPr="00E844D4">
        <w:rPr>
          <w:color w:val="000000"/>
        </w:rPr>
        <w:t xml:space="preserve">+ </w:t>
      </w:r>
      <w:r w:rsidRPr="00E844D4">
        <w:rPr>
          <w:color w:val="000000"/>
          <w:lang w:val="en-US"/>
        </w:rPr>
        <w:t>NO</w:t>
      </w:r>
      <w:r w:rsidRPr="00E844D4">
        <w:rPr>
          <w:color w:val="000000"/>
        </w:rPr>
        <w:t xml:space="preserve">+ </w:t>
      </w:r>
      <w:r w:rsidRPr="00E844D4">
        <w:rPr>
          <w:color w:val="000000"/>
          <w:lang w:val="en-US"/>
        </w:rPr>
        <w:t>H</w:t>
      </w:r>
      <w:r w:rsidRPr="00E844D4">
        <w:rPr>
          <w:color w:val="000000"/>
          <w:vertAlign w:val="subscript"/>
        </w:rPr>
        <w:t>2</w:t>
      </w:r>
      <w:r w:rsidRPr="00E844D4">
        <w:rPr>
          <w:color w:val="000000"/>
          <w:lang w:val="en-US"/>
        </w:rPr>
        <w:t>O</w:t>
      </w:r>
      <w:r w:rsidRPr="00E844D4">
        <w:rPr>
          <w:color w:val="000000"/>
        </w:rPr>
        <w:t xml:space="preserve">     </w:t>
      </w:r>
    </w:p>
    <w:p w:rsidR="00E63FB0" w:rsidRPr="00E844D4" w:rsidRDefault="00E63FB0" w:rsidP="00E63FB0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E844D4">
        <w:rPr>
          <w:color w:val="000000"/>
        </w:rPr>
        <w:t>Определите окис</w:t>
      </w:r>
      <w:r w:rsidRPr="00E844D4">
        <w:rPr>
          <w:color w:val="000000"/>
        </w:rPr>
        <w:softHyphen/>
        <w:t>ли</w:t>
      </w:r>
      <w:r w:rsidRPr="00E844D4">
        <w:rPr>
          <w:color w:val="000000"/>
        </w:rPr>
        <w:softHyphen/>
        <w:t xml:space="preserve">тель и восстановитель. </w:t>
      </w:r>
    </w:p>
    <w:p w:rsidR="00E63FB0" w:rsidRDefault="00E63FB0" w:rsidP="00E63FB0">
      <w:pPr>
        <w:jc w:val="both"/>
      </w:pPr>
      <w:r>
        <w:rPr>
          <w:b/>
        </w:rPr>
        <w:t>1</w:t>
      </w:r>
      <w:r w:rsidRPr="00E844D4">
        <w:rPr>
          <w:b/>
        </w:rPr>
        <w:t>6</w:t>
      </w:r>
      <w:r w:rsidRPr="006C0CE7">
        <w:rPr>
          <w:b/>
        </w:rPr>
        <w:t>.</w:t>
      </w:r>
      <w:r w:rsidRPr="006C0CE7">
        <w:t xml:space="preserve"> </w:t>
      </w:r>
      <w:r>
        <w:t>Вычислите массу осадка, выпавшего при взаимодействии карбоната калия К</w:t>
      </w:r>
      <w:r>
        <w:rPr>
          <w:vertAlign w:val="subscript"/>
        </w:rPr>
        <w:t>2</w:t>
      </w:r>
      <w:r>
        <w:t>СО</w:t>
      </w:r>
      <w:r>
        <w:rPr>
          <w:vertAlign w:val="subscript"/>
        </w:rPr>
        <w:t>3</w:t>
      </w:r>
      <w:r>
        <w:t xml:space="preserve"> со 170 г нитрата бария </w:t>
      </w:r>
      <w:proofErr w:type="spellStart"/>
      <w:r>
        <w:t>Ва</w:t>
      </w:r>
      <w:proofErr w:type="spellEnd"/>
      <w:r>
        <w:t>(</w:t>
      </w:r>
      <w:r>
        <w:rPr>
          <w:lang w:val="en-US"/>
        </w:rPr>
        <w:t>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 xml:space="preserve">2 </w:t>
      </w:r>
      <w:r>
        <w:t xml:space="preserve">. </w:t>
      </w:r>
    </w:p>
    <w:p w:rsidR="00E63FB0" w:rsidRDefault="00E63FB0" w:rsidP="00E63FB0">
      <w:pPr>
        <w:jc w:val="both"/>
      </w:pPr>
      <w:r>
        <w:rPr>
          <w:b/>
        </w:rPr>
        <w:t>1</w:t>
      </w:r>
      <w:r w:rsidRPr="00E844D4">
        <w:rPr>
          <w:b/>
        </w:rPr>
        <w:t>7</w:t>
      </w:r>
      <w:r>
        <w:rPr>
          <w:b/>
        </w:rPr>
        <w:t xml:space="preserve">. </w:t>
      </w:r>
      <w:r>
        <w:rPr>
          <w:u w:val="single"/>
        </w:rPr>
        <w:t>Осуществите цепочку превращений</w:t>
      </w:r>
      <w:r>
        <w:t xml:space="preserve">: </w:t>
      </w:r>
      <w:r>
        <w:rPr>
          <w:lang w:val="en-US"/>
        </w:rPr>
        <w:t>Al</w:t>
      </w:r>
      <w:r>
        <w:t xml:space="preserve"> → </w:t>
      </w:r>
      <w:proofErr w:type="spellStart"/>
      <w:r>
        <w:rPr>
          <w:lang w:val="en-US"/>
        </w:rPr>
        <w:t>AlCl</w:t>
      </w:r>
      <w:proofErr w:type="spellEnd"/>
      <w:r>
        <w:rPr>
          <w:vertAlign w:val="subscript"/>
        </w:rPr>
        <w:t>3</w:t>
      </w:r>
      <w:r>
        <w:t xml:space="preserve"> → </w:t>
      </w:r>
      <w:proofErr w:type="gramStart"/>
      <w:r>
        <w:rPr>
          <w:lang w:val="en-US"/>
        </w:rPr>
        <w:t>Al</w:t>
      </w:r>
      <w:r>
        <w:t>(</w:t>
      </w:r>
      <w:proofErr w:type="gramEnd"/>
      <w:r>
        <w:rPr>
          <w:lang w:val="en-US"/>
        </w:rPr>
        <w:t>OH</w:t>
      </w:r>
      <w:r>
        <w:t>)</w:t>
      </w:r>
      <w:r>
        <w:rPr>
          <w:vertAlign w:val="subscript"/>
        </w:rPr>
        <w:t>3</w:t>
      </w:r>
      <w:r>
        <w:t xml:space="preserve">→ </w:t>
      </w:r>
      <w:r>
        <w:rPr>
          <w:lang w:val="en-US"/>
        </w:rPr>
        <w:t>Al</w:t>
      </w:r>
      <w:r>
        <w:rPr>
          <w:vertAlign w:val="subscript"/>
        </w:rPr>
        <w:t>2</w:t>
      </w:r>
      <w:r>
        <w:rPr>
          <w:lang w:val="en-US"/>
        </w:rPr>
        <w:t>O</w:t>
      </w:r>
      <w:r>
        <w:rPr>
          <w:vertAlign w:val="subscript"/>
        </w:rPr>
        <w:t>3</w:t>
      </w:r>
    </w:p>
    <w:p w:rsidR="00E63FB0" w:rsidRDefault="00E63FB0" w:rsidP="00E63FB0"/>
    <w:p w:rsidR="00E63FB0" w:rsidRDefault="00E63FB0" w:rsidP="00E63FB0">
      <w:pPr>
        <w:pStyle w:val="a4"/>
        <w:jc w:val="both"/>
        <w:rPr>
          <w:rFonts w:eastAsia="SimSun"/>
          <w:b/>
          <w:bCs/>
          <w:lang w:eastAsia="zh-CN"/>
        </w:rPr>
      </w:pPr>
    </w:p>
    <w:p w:rsidR="00E63FB0" w:rsidRPr="002B3787" w:rsidRDefault="00E63FB0" w:rsidP="00E63FB0">
      <w:pPr>
        <w:pStyle w:val="a4"/>
        <w:jc w:val="both"/>
        <w:rPr>
          <w:rFonts w:eastAsia="SimSun"/>
          <w:b/>
          <w:bCs/>
          <w:lang w:eastAsia="zh-CN"/>
        </w:rPr>
      </w:pPr>
    </w:p>
    <w:p w:rsidR="00E63FB0" w:rsidRPr="002B3787" w:rsidRDefault="00E63FB0" w:rsidP="00E63FB0">
      <w:pPr>
        <w:pStyle w:val="a4"/>
        <w:jc w:val="center"/>
        <w:rPr>
          <w:rFonts w:eastAsia="SimSun"/>
          <w:b/>
          <w:bCs/>
          <w:lang w:eastAsia="zh-CN"/>
        </w:rPr>
      </w:pPr>
      <w:r w:rsidRPr="002B3787">
        <w:rPr>
          <w:rFonts w:eastAsia="SimSun"/>
          <w:b/>
          <w:bCs/>
          <w:lang w:eastAsia="zh-CN"/>
        </w:rPr>
        <w:t>ОТВЕТЫ</w:t>
      </w:r>
    </w:p>
    <w:p w:rsidR="00E63FB0" w:rsidRPr="002B3787" w:rsidRDefault="00E63FB0" w:rsidP="00E63FB0">
      <w:pPr>
        <w:pStyle w:val="a4"/>
        <w:jc w:val="center"/>
        <w:rPr>
          <w:rFonts w:eastAsia="SimSun"/>
          <w:b/>
          <w:bCs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6095"/>
      </w:tblGrid>
      <w:tr w:rsidR="00E63FB0" w:rsidRPr="002B3787" w:rsidTr="003828C5">
        <w:tc>
          <w:tcPr>
            <w:tcW w:w="1526" w:type="dxa"/>
          </w:tcPr>
          <w:p w:rsidR="00E63FB0" w:rsidRPr="002B3787" w:rsidRDefault="00E63FB0" w:rsidP="003828C5">
            <w:r w:rsidRPr="002B3787">
              <w:t>№</w:t>
            </w:r>
          </w:p>
        </w:tc>
        <w:tc>
          <w:tcPr>
            <w:tcW w:w="6095" w:type="dxa"/>
          </w:tcPr>
          <w:p w:rsidR="00E63FB0" w:rsidRPr="002B3787" w:rsidRDefault="00E63FB0" w:rsidP="003828C5">
            <w:r w:rsidRPr="002B3787">
              <w:t xml:space="preserve">Ответ </w:t>
            </w:r>
          </w:p>
        </w:tc>
      </w:tr>
      <w:tr w:rsidR="00E63FB0" w:rsidRPr="002B3787" w:rsidTr="003828C5">
        <w:tc>
          <w:tcPr>
            <w:tcW w:w="1526" w:type="dxa"/>
          </w:tcPr>
          <w:p w:rsidR="00E63FB0" w:rsidRPr="002B3787" w:rsidRDefault="00E63FB0" w:rsidP="00E63FB0">
            <w:pPr>
              <w:numPr>
                <w:ilvl w:val="0"/>
                <w:numId w:val="35"/>
              </w:numPr>
              <w:spacing w:line="276" w:lineRule="auto"/>
              <w:ind w:hanging="1080"/>
            </w:pPr>
          </w:p>
        </w:tc>
        <w:tc>
          <w:tcPr>
            <w:tcW w:w="6095" w:type="dxa"/>
          </w:tcPr>
          <w:p w:rsidR="00E63FB0" w:rsidRPr="002B3787" w:rsidRDefault="00E63FB0" w:rsidP="003828C5">
            <w:r>
              <w:t>В</w:t>
            </w:r>
          </w:p>
        </w:tc>
      </w:tr>
      <w:tr w:rsidR="00E63FB0" w:rsidRPr="002B3787" w:rsidTr="003828C5">
        <w:tc>
          <w:tcPr>
            <w:tcW w:w="1526" w:type="dxa"/>
          </w:tcPr>
          <w:p w:rsidR="00E63FB0" w:rsidRPr="002B3787" w:rsidRDefault="00E63FB0" w:rsidP="00E63FB0">
            <w:pPr>
              <w:numPr>
                <w:ilvl w:val="0"/>
                <w:numId w:val="35"/>
              </w:numPr>
              <w:spacing w:line="276" w:lineRule="auto"/>
              <w:ind w:hanging="1080"/>
            </w:pPr>
          </w:p>
        </w:tc>
        <w:tc>
          <w:tcPr>
            <w:tcW w:w="6095" w:type="dxa"/>
          </w:tcPr>
          <w:p w:rsidR="00E63FB0" w:rsidRPr="002B3787" w:rsidRDefault="00E63FB0" w:rsidP="003828C5">
            <w:r>
              <w:t>А</w:t>
            </w:r>
          </w:p>
        </w:tc>
      </w:tr>
      <w:tr w:rsidR="00E63FB0" w:rsidRPr="002B3787" w:rsidTr="003828C5">
        <w:tc>
          <w:tcPr>
            <w:tcW w:w="1526" w:type="dxa"/>
          </w:tcPr>
          <w:p w:rsidR="00E63FB0" w:rsidRPr="002B3787" w:rsidRDefault="00E63FB0" w:rsidP="00E63FB0">
            <w:pPr>
              <w:numPr>
                <w:ilvl w:val="0"/>
                <w:numId w:val="35"/>
              </w:numPr>
              <w:spacing w:line="276" w:lineRule="auto"/>
              <w:ind w:hanging="1080"/>
            </w:pPr>
          </w:p>
        </w:tc>
        <w:tc>
          <w:tcPr>
            <w:tcW w:w="6095" w:type="dxa"/>
          </w:tcPr>
          <w:p w:rsidR="00E63FB0" w:rsidRPr="002B3787" w:rsidRDefault="00E63FB0" w:rsidP="003828C5">
            <w:r>
              <w:t>А</w:t>
            </w:r>
          </w:p>
        </w:tc>
      </w:tr>
      <w:tr w:rsidR="00E63FB0" w:rsidRPr="002B3787" w:rsidTr="003828C5">
        <w:tc>
          <w:tcPr>
            <w:tcW w:w="1526" w:type="dxa"/>
          </w:tcPr>
          <w:p w:rsidR="00E63FB0" w:rsidRPr="002B3787" w:rsidRDefault="00E63FB0" w:rsidP="00E63FB0">
            <w:pPr>
              <w:numPr>
                <w:ilvl w:val="0"/>
                <w:numId w:val="35"/>
              </w:numPr>
              <w:spacing w:line="276" w:lineRule="auto"/>
              <w:ind w:hanging="1080"/>
            </w:pPr>
          </w:p>
        </w:tc>
        <w:tc>
          <w:tcPr>
            <w:tcW w:w="6095" w:type="dxa"/>
          </w:tcPr>
          <w:p w:rsidR="00E63FB0" w:rsidRPr="002B3787" w:rsidRDefault="00E63FB0" w:rsidP="003828C5">
            <w:r>
              <w:t>Б</w:t>
            </w:r>
          </w:p>
        </w:tc>
      </w:tr>
      <w:tr w:rsidR="00E63FB0" w:rsidRPr="002B3787" w:rsidTr="003828C5">
        <w:tc>
          <w:tcPr>
            <w:tcW w:w="1526" w:type="dxa"/>
          </w:tcPr>
          <w:p w:rsidR="00E63FB0" w:rsidRPr="002B3787" w:rsidRDefault="00E63FB0" w:rsidP="00E63FB0">
            <w:pPr>
              <w:numPr>
                <w:ilvl w:val="0"/>
                <w:numId w:val="35"/>
              </w:numPr>
              <w:spacing w:line="276" w:lineRule="auto"/>
              <w:ind w:hanging="1080"/>
            </w:pPr>
          </w:p>
        </w:tc>
        <w:tc>
          <w:tcPr>
            <w:tcW w:w="6095" w:type="dxa"/>
          </w:tcPr>
          <w:p w:rsidR="00E63FB0" w:rsidRPr="002B3787" w:rsidRDefault="00E63FB0" w:rsidP="003828C5">
            <w:r>
              <w:t>А</w:t>
            </w:r>
          </w:p>
        </w:tc>
      </w:tr>
      <w:tr w:rsidR="00E63FB0" w:rsidRPr="002B3787" w:rsidTr="003828C5">
        <w:tc>
          <w:tcPr>
            <w:tcW w:w="1526" w:type="dxa"/>
          </w:tcPr>
          <w:p w:rsidR="00E63FB0" w:rsidRPr="002B3787" w:rsidRDefault="00E63FB0" w:rsidP="00E63FB0">
            <w:pPr>
              <w:numPr>
                <w:ilvl w:val="0"/>
                <w:numId w:val="35"/>
              </w:numPr>
              <w:spacing w:line="276" w:lineRule="auto"/>
              <w:ind w:hanging="1080"/>
            </w:pPr>
          </w:p>
        </w:tc>
        <w:tc>
          <w:tcPr>
            <w:tcW w:w="6095" w:type="dxa"/>
          </w:tcPr>
          <w:p w:rsidR="00E63FB0" w:rsidRPr="002B3787" w:rsidRDefault="00E63FB0" w:rsidP="003828C5">
            <w:r>
              <w:t>Г</w:t>
            </w:r>
          </w:p>
        </w:tc>
      </w:tr>
      <w:tr w:rsidR="00E63FB0" w:rsidRPr="002B3787" w:rsidTr="003828C5">
        <w:tc>
          <w:tcPr>
            <w:tcW w:w="1526" w:type="dxa"/>
          </w:tcPr>
          <w:p w:rsidR="00E63FB0" w:rsidRPr="002B3787" w:rsidRDefault="00E63FB0" w:rsidP="00E63FB0">
            <w:pPr>
              <w:numPr>
                <w:ilvl w:val="0"/>
                <w:numId w:val="35"/>
              </w:numPr>
              <w:spacing w:line="276" w:lineRule="auto"/>
              <w:ind w:hanging="1080"/>
            </w:pPr>
          </w:p>
        </w:tc>
        <w:tc>
          <w:tcPr>
            <w:tcW w:w="6095" w:type="dxa"/>
          </w:tcPr>
          <w:p w:rsidR="00E63FB0" w:rsidRPr="002B3787" w:rsidRDefault="00E63FB0" w:rsidP="003828C5">
            <w:r>
              <w:t>Г</w:t>
            </w:r>
          </w:p>
        </w:tc>
      </w:tr>
      <w:tr w:rsidR="00E63FB0" w:rsidRPr="002B3787" w:rsidTr="003828C5">
        <w:tc>
          <w:tcPr>
            <w:tcW w:w="1526" w:type="dxa"/>
          </w:tcPr>
          <w:p w:rsidR="00E63FB0" w:rsidRPr="002B3787" w:rsidRDefault="00E63FB0" w:rsidP="00E63FB0">
            <w:pPr>
              <w:numPr>
                <w:ilvl w:val="0"/>
                <w:numId w:val="35"/>
              </w:numPr>
              <w:spacing w:line="276" w:lineRule="auto"/>
              <w:ind w:hanging="1080"/>
            </w:pPr>
          </w:p>
        </w:tc>
        <w:tc>
          <w:tcPr>
            <w:tcW w:w="6095" w:type="dxa"/>
          </w:tcPr>
          <w:p w:rsidR="00E63FB0" w:rsidRPr="002B3787" w:rsidRDefault="00E63FB0" w:rsidP="003828C5">
            <w:r>
              <w:t>В</w:t>
            </w:r>
          </w:p>
        </w:tc>
      </w:tr>
      <w:tr w:rsidR="00E63FB0" w:rsidRPr="002B3787" w:rsidTr="003828C5">
        <w:tc>
          <w:tcPr>
            <w:tcW w:w="1526" w:type="dxa"/>
          </w:tcPr>
          <w:p w:rsidR="00E63FB0" w:rsidRPr="002B3787" w:rsidRDefault="00E63FB0" w:rsidP="00E63FB0">
            <w:pPr>
              <w:numPr>
                <w:ilvl w:val="0"/>
                <w:numId w:val="35"/>
              </w:numPr>
              <w:spacing w:line="276" w:lineRule="auto"/>
              <w:ind w:hanging="1080"/>
            </w:pPr>
          </w:p>
        </w:tc>
        <w:tc>
          <w:tcPr>
            <w:tcW w:w="6095" w:type="dxa"/>
          </w:tcPr>
          <w:p w:rsidR="00E63FB0" w:rsidRPr="002B3787" w:rsidRDefault="00E63FB0" w:rsidP="003828C5">
            <w:r>
              <w:t>А</w:t>
            </w:r>
          </w:p>
        </w:tc>
      </w:tr>
      <w:tr w:rsidR="00E63FB0" w:rsidRPr="002B3787" w:rsidTr="003828C5">
        <w:tc>
          <w:tcPr>
            <w:tcW w:w="1526" w:type="dxa"/>
          </w:tcPr>
          <w:p w:rsidR="00E63FB0" w:rsidRPr="002B3787" w:rsidRDefault="00E63FB0" w:rsidP="00E63FB0">
            <w:pPr>
              <w:numPr>
                <w:ilvl w:val="0"/>
                <w:numId w:val="35"/>
              </w:numPr>
              <w:spacing w:line="276" w:lineRule="auto"/>
              <w:ind w:hanging="1080"/>
            </w:pPr>
          </w:p>
        </w:tc>
        <w:tc>
          <w:tcPr>
            <w:tcW w:w="6095" w:type="dxa"/>
          </w:tcPr>
          <w:p w:rsidR="00E63FB0" w:rsidRPr="002B3787" w:rsidRDefault="00E63FB0" w:rsidP="003828C5">
            <w:r>
              <w:t>Б</w:t>
            </w:r>
          </w:p>
        </w:tc>
      </w:tr>
      <w:tr w:rsidR="00E63FB0" w:rsidRPr="002B3787" w:rsidTr="003828C5">
        <w:tc>
          <w:tcPr>
            <w:tcW w:w="1526" w:type="dxa"/>
          </w:tcPr>
          <w:p w:rsidR="00E63FB0" w:rsidRPr="002B3787" w:rsidRDefault="00E63FB0" w:rsidP="00E63FB0">
            <w:pPr>
              <w:numPr>
                <w:ilvl w:val="0"/>
                <w:numId w:val="35"/>
              </w:numPr>
              <w:spacing w:line="276" w:lineRule="auto"/>
              <w:ind w:hanging="1080"/>
            </w:pPr>
          </w:p>
        </w:tc>
        <w:tc>
          <w:tcPr>
            <w:tcW w:w="6095" w:type="dxa"/>
          </w:tcPr>
          <w:p w:rsidR="00E63FB0" w:rsidRPr="002B3787" w:rsidRDefault="00E63FB0" w:rsidP="003828C5">
            <w:r>
              <w:t>35</w:t>
            </w:r>
          </w:p>
        </w:tc>
      </w:tr>
      <w:tr w:rsidR="00E63FB0" w:rsidRPr="002B3787" w:rsidTr="003828C5">
        <w:tc>
          <w:tcPr>
            <w:tcW w:w="1526" w:type="dxa"/>
          </w:tcPr>
          <w:p w:rsidR="00E63FB0" w:rsidRPr="002B3787" w:rsidRDefault="00E63FB0" w:rsidP="00E63FB0">
            <w:pPr>
              <w:numPr>
                <w:ilvl w:val="0"/>
                <w:numId w:val="35"/>
              </w:numPr>
              <w:spacing w:line="276" w:lineRule="auto"/>
              <w:ind w:hanging="1080"/>
            </w:pPr>
          </w:p>
        </w:tc>
        <w:tc>
          <w:tcPr>
            <w:tcW w:w="6095" w:type="dxa"/>
          </w:tcPr>
          <w:p w:rsidR="00E63FB0" w:rsidRPr="002B3787" w:rsidRDefault="00E63FB0" w:rsidP="003828C5">
            <w:pPr>
              <w:tabs>
                <w:tab w:val="left" w:pos="978"/>
              </w:tabs>
            </w:pPr>
            <w:r w:rsidRPr="00B92317">
              <w:t>235</w:t>
            </w:r>
          </w:p>
        </w:tc>
      </w:tr>
      <w:tr w:rsidR="00E63FB0" w:rsidRPr="002B3787" w:rsidTr="003828C5">
        <w:tc>
          <w:tcPr>
            <w:tcW w:w="1526" w:type="dxa"/>
          </w:tcPr>
          <w:p w:rsidR="00E63FB0" w:rsidRPr="002B3787" w:rsidRDefault="00E63FB0" w:rsidP="00E63FB0">
            <w:pPr>
              <w:numPr>
                <w:ilvl w:val="0"/>
                <w:numId w:val="35"/>
              </w:numPr>
              <w:spacing w:line="276" w:lineRule="auto"/>
              <w:ind w:hanging="1080"/>
            </w:pPr>
          </w:p>
        </w:tc>
        <w:tc>
          <w:tcPr>
            <w:tcW w:w="6095" w:type="dxa"/>
          </w:tcPr>
          <w:p w:rsidR="00E63FB0" w:rsidRPr="002B3787" w:rsidRDefault="00E63FB0" w:rsidP="003828C5">
            <w:r>
              <w:t xml:space="preserve">1,3 </w:t>
            </w:r>
          </w:p>
        </w:tc>
      </w:tr>
      <w:tr w:rsidR="00E63FB0" w:rsidRPr="002B3787" w:rsidTr="003828C5">
        <w:tc>
          <w:tcPr>
            <w:tcW w:w="1526" w:type="dxa"/>
          </w:tcPr>
          <w:p w:rsidR="00E63FB0" w:rsidRPr="002B3787" w:rsidRDefault="00E63FB0" w:rsidP="00E63FB0">
            <w:pPr>
              <w:numPr>
                <w:ilvl w:val="0"/>
                <w:numId w:val="35"/>
              </w:numPr>
              <w:spacing w:line="276" w:lineRule="auto"/>
              <w:ind w:hanging="1080"/>
            </w:pPr>
          </w:p>
        </w:tc>
        <w:tc>
          <w:tcPr>
            <w:tcW w:w="6095" w:type="dxa"/>
          </w:tcPr>
          <w:p w:rsidR="00E63FB0" w:rsidRPr="00501B49" w:rsidRDefault="00E63FB0" w:rsidP="003828C5">
            <w:r w:rsidRPr="00501B49">
              <w:t xml:space="preserve">Разложения, ОВР, необратимая, эндотермическая, некаталитическая, гетерогенная </w:t>
            </w:r>
          </w:p>
        </w:tc>
      </w:tr>
      <w:tr w:rsidR="00E63FB0" w:rsidRPr="00E63FB0" w:rsidTr="003828C5">
        <w:tc>
          <w:tcPr>
            <w:tcW w:w="1526" w:type="dxa"/>
          </w:tcPr>
          <w:p w:rsidR="00E63FB0" w:rsidRPr="002B3787" w:rsidRDefault="00E63FB0" w:rsidP="00E63FB0">
            <w:pPr>
              <w:numPr>
                <w:ilvl w:val="0"/>
                <w:numId w:val="35"/>
              </w:numPr>
              <w:spacing w:line="276" w:lineRule="auto"/>
              <w:ind w:hanging="1080"/>
            </w:pPr>
          </w:p>
        </w:tc>
        <w:tc>
          <w:tcPr>
            <w:tcW w:w="6095" w:type="dxa"/>
          </w:tcPr>
          <w:p w:rsidR="00E63FB0" w:rsidRPr="00501B49" w:rsidRDefault="00E63FB0" w:rsidP="003828C5">
            <w:pPr>
              <w:rPr>
                <w:color w:val="000000"/>
                <w:lang w:val="en-US"/>
              </w:rPr>
            </w:pPr>
            <w:r w:rsidRPr="00501B49">
              <w:rPr>
                <w:color w:val="000000"/>
                <w:lang w:val="en-US"/>
              </w:rPr>
              <w:t>3Cu+ 8HNO</w:t>
            </w:r>
            <w:r w:rsidRPr="00501B49">
              <w:rPr>
                <w:color w:val="000000"/>
                <w:vertAlign w:val="subscript"/>
                <w:lang w:val="en-US"/>
              </w:rPr>
              <w:t>3</w:t>
            </w:r>
            <w:r w:rsidRPr="00501B49">
              <w:rPr>
                <w:color w:val="000000"/>
                <w:lang w:val="en-US"/>
              </w:rPr>
              <w:t xml:space="preserve"> </w:t>
            </w:r>
            <w:proofErr w:type="spellStart"/>
            <w:r w:rsidRPr="00501B49">
              <w:rPr>
                <w:color w:val="000000"/>
              </w:rPr>
              <w:t>разб</w:t>
            </w:r>
            <w:proofErr w:type="spellEnd"/>
            <w:r w:rsidRPr="00501B49">
              <w:rPr>
                <w:color w:val="000000"/>
                <w:lang w:val="en-US"/>
              </w:rPr>
              <w:t>. →3Cu(NO</w:t>
            </w:r>
            <w:r w:rsidRPr="00501B49">
              <w:rPr>
                <w:color w:val="000000"/>
                <w:vertAlign w:val="subscript"/>
                <w:lang w:val="en-US"/>
              </w:rPr>
              <w:t>3</w:t>
            </w:r>
            <w:r w:rsidRPr="00501B49">
              <w:rPr>
                <w:color w:val="000000"/>
                <w:lang w:val="en-US"/>
              </w:rPr>
              <w:t>)</w:t>
            </w:r>
            <w:r w:rsidRPr="00501B49">
              <w:rPr>
                <w:color w:val="000000"/>
                <w:vertAlign w:val="subscript"/>
                <w:lang w:val="en-US"/>
              </w:rPr>
              <w:t>2</w:t>
            </w:r>
            <w:r w:rsidRPr="00501B49">
              <w:rPr>
                <w:color w:val="000000"/>
                <w:lang w:val="en-US"/>
              </w:rPr>
              <w:t>+ 2NO+ 4H</w:t>
            </w:r>
            <w:r w:rsidRPr="00501B49">
              <w:rPr>
                <w:color w:val="000000"/>
                <w:vertAlign w:val="subscript"/>
                <w:lang w:val="en-US"/>
              </w:rPr>
              <w:t>2</w:t>
            </w:r>
            <w:r w:rsidRPr="00501B49">
              <w:rPr>
                <w:color w:val="000000"/>
                <w:lang w:val="en-US"/>
              </w:rPr>
              <w:t>O</w:t>
            </w:r>
          </w:p>
          <w:p w:rsidR="00E63FB0" w:rsidRPr="00E63FB0" w:rsidRDefault="00E63FB0" w:rsidP="003828C5">
            <w:pPr>
              <w:rPr>
                <w:color w:val="000000"/>
                <w:lang w:val="en-US"/>
              </w:rPr>
            </w:pPr>
            <w:r w:rsidRPr="00501B49">
              <w:rPr>
                <w:color w:val="000000"/>
                <w:lang w:val="en-US"/>
              </w:rPr>
              <w:t xml:space="preserve"> </w:t>
            </w:r>
            <w:r w:rsidRPr="00E63FB0">
              <w:rPr>
                <w:color w:val="000000"/>
                <w:lang w:val="en-US"/>
              </w:rPr>
              <w:t xml:space="preserve">3   </w:t>
            </w:r>
            <w:r w:rsidRPr="00501B49">
              <w:rPr>
                <w:color w:val="000000"/>
                <w:lang w:val="en-US"/>
              </w:rPr>
              <w:t>Cu</w:t>
            </w:r>
            <w:r w:rsidRPr="00E63FB0">
              <w:rPr>
                <w:color w:val="000000"/>
                <w:lang w:val="en-US"/>
              </w:rPr>
              <w:t xml:space="preserve"> </w:t>
            </w:r>
            <w:r w:rsidRPr="00E63FB0">
              <w:rPr>
                <w:color w:val="000000"/>
                <w:vertAlign w:val="superscript"/>
                <w:lang w:val="en-US"/>
              </w:rPr>
              <w:t>0</w:t>
            </w:r>
            <w:r w:rsidRPr="00E63FB0">
              <w:rPr>
                <w:color w:val="000000"/>
                <w:lang w:val="en-US"/>
              </w:rPr>
              <w:t xml:space="preserve"> -2</w:t>
            </w:r>
            <w:r w:rsidRPr="00501B49">
              <w:rPr>
                <w:color w:val="000000"/>
              </w:rPr>
              <w:t>е</w:t>
            </w:r>
            <w:r w:rsidRPr="00E63FB0">
              <w:rPr>
                <w:color w:val="000000"/>
                <w:lang w:val="en-US"/>
              </w:rPr>
              <w:t xml:space="preserve"> →</w:t>
            </w:r>
            <w:r w:rsidRPr="00501B49">
              <w:rPr>
                <w:color w:val="000000"/>
                <w:lang w:val="en-US"/>
              </w:rPr>
              <w:t>Cu</w:t>
            </w:r>
            <w:r w:rsidRPr="00E63FB0">
              <w:rPr>
                <w:color w:val="000000"/>
                <w:vertAlign w:val="superscript"/>
                <w:lang w:val="en-US"/>
              </w:rPr>
              <w:t xml:space="preserve">+2 </w:t>
            </w:r>
            <w:proofErr w:type="spellStart"/>
            <w:r w:rsidRPr="00501B49">
              <w:rPr>
                <w:color w:val="000000"/>
              </w:rPr>
              <w:t>вос</w:t>
            </w:r>
            <w:proofErr w:type="spellEnd"/>
            <w:r w:rsidRPr="00E63FB0">
              <w:rPr>
                <w:color w:val="000000"/>
                <w:lang w:val="en-US"/>
              </w:rPr>
              <w:t>-</w:t>
            </w:r>
            <w:r w:rsidRPr="00501B49">
              <w:rPr>
                <w:color w:val="000000"/>
              </w:rPr>
              <w:t>ль</w:t>
            </w:r>
          </w:p>
          <w:p w:rsidR="00E63FB0" w:rsidRPr="00E63FB0" w:rsidRDefault="00E63FB0" w:rsidP="003828C5">
            <w:pPr>
              <w:rPr>
                <w:lang w:val="en-US"/>
              </w:rPr>
            </w:pPr>
            <w:r w:rsidRPr="00E63FB0">
              <w:rPr>
                <w:color w:val="000000"/>
                <w:lang w:val="en-US"/>
              </w:rPr>
              <w:t xml:space="preserve"> 2   </w:t>
            </w:r>
            <w:r w:rsidRPr="00501B49">
              <w:rPr>
                <w:color w:val="000000"/>
                <w:lang w:val="en-US"/>
              </w:rPr>
              <w:t>N</w:t>
            </w:r>
            <w:r w:rsidRPr="00E63FB0">
              <w:rPr>
                <w:color w:val="000000"/>
                <w:vertAlign w:val="superscript"/>
                <w:lang w:val="en-US"/>
              </w:rPr>
              <w:t>+5</w:t>
            </w:r>
            <w:r w:rsidRPr="00E63FB0">
              <w:rPr>
                <w:color w:val="000000"/>
                <w:lang w:val="en-US"/>
              </w:rPr>
              <w:t xml:space="preserve"> +3</w:t>
            </w:r>
            <w:r w:rsidRPr="00501B49">
              <w:rPr>
                <w:color w:val="000000"/>
              </w:rPr>
              <w:t>е</w:t>
            </w:r>
            <w:r w:rsidRPr="00E63FB0">
              <w:rPr>
                <w:color w:val="000000"/>
                <w:lang w:val="en-US"/>
              </w:rPr>
              <w:t xml:space="preserve"> →</w:t>
            </w:r>
            <w:r w:rsidRPr="00501B49">
              <w:rPr>
                <w:color w:val="000000"/>
                <w:lang w:val="en-US"/>
              </w:rPr>
              <w:t>N</w:t>
            </w:r>
            <w:r w:rsidRPr="00E63FB0">
              <w:rPr>
                <w:color w:val="000000"/>
                <w:vertAlign w:val="superscript"/>
                <w:lang w:val="en-US"/>
              </w:rPr>
              <w:t xml:space="preserve">+2 </w:t>
            </w:r>
            <w:proofErr w:type="spellStart"/>
            <w:r w:rsidRPr="00501B49">
              <w:rPr>
                <w:color w:val="000000"/>
              </w:rPr>
              <w:t>ок</w:t>
            </w:r>
            <w:proofErr w:type="spellEnd"/>
            <w:r w:rsidRPr="00E63FB0">
              <w:rPr>
                <w:color w:val="000000"/>
                <w:lang w:val="en-US"/>
              </w:rPr>
              <w:t>-</w:t>
            </w:r>
            <w:r w:rsidRPr="00501B49">
              <w:rPr>
                <w:color w:val="000000"/>
              </w:rPr>
              <w:t>ль</w:t>
            </w:r>
          </w:p>
        </w:tc>
      </w:tr>
      <w:tr w:rsidR="00E63FB0" w:rsidRPr="00E63FB0" w:rsidTr="003828C5">
        <w:tc>
          <w:tcPr>
            <w:tcW w:w="1526" w:type="dxa"/>
          </w:tcPr>
          <w:p w:rsidR="00E63FB0" w:rsidRPr="00E63FB0" w:rsidRDefault="00E63FB0" w:rsidP="00E63FB0">
            <w:pPr>
              <w:numPr>
                <w:ilvl w:val="0"/>
                <w:numId w:val="35"/>
              </w:numPr>
              <w:spacing w:line="276" w:lineRule="auto"/>
              <w:ind w:hanging="1080"/>
              <w:rPr>
                <w:lang w:val="en-US"/>
              </w:rPr>
            </w:pPr>
          </w:p>
        </w:tc>
        <w:tc>
          <w:tcPr>
            <w:tcW w:w="6095" w:type="dxa"/>
          </w:tcPr>
          <w:p w:rsidR="00E63FB0" w:rsidRPr="00501B49" w:rsidRDefault="00E63FB0" w:rsidP="003828C5">
            <w:pPr>
              <w:rPr>
                <w:vertAlign w:val="subscript"/>
                <w:lang w:val="en-US"/>
              </w:rPr>
            </w:pPr>
            <w:r w:rsidRPr="00501B49">
              <w:rPr>
                <w:color w:val="000000"/>
                <w:lang w:val="en-US"/>
              </w:rPr>
              <w:t xml:space="preserve"> </w:t>
            </w:r>
            <w:r w:rsidRPr="00501B49">
              <w:rPr>
                <w:lang w:val="en-US"/>
              </w:rPr>
              <w:t>K</w:t>
            </w:r>
            <w:r w:rsidRPr="00501B49">
              <w:rPr>
                <w:vertAlign w:val="subscript"/>
                <w:lang w:val="en-US"/>
              </w:rPr>
              <w:t>2</w:t>
            </w:r>
            <w:r w:rsidRPr="00501B49">
              <w:rPr>
                <w:lang w:val="en-US"/>
              </w:rPr>
              <w:t>CO</w:t>
            </w:r>
            <w:r w:rsidRPr="00501B49">
              <w:rPr>
                <w:vertAlign w:val="subscript"/>
                <w:lang w:val="en-US"/>
              </w:rPr>
              <w:t>3</w:t>
            </w:r>
            <w:r w:rsidRPr="00501B49">
              <w:rPr>
                <w:lang w:val="en-US"/>
              </w:rPr>
              <w:t>+Ba(NO</w:t>
            </w:r>
            <w:r w:rsidRPr="00501B49">
              <w:rPr>
                <w:vertAlign w:val="subscript"/>
                <w:lang w:val="en-US"/>
              </w:rPr>
              <w:t>3</w:t>
            </w:r>
            <w:r w:rsidRPr="00501B49">
              <w:rPr>
                <w:lang w:val="en-US"/>
              </w:rPr>
              <w:t>)</w:t>
            </w:r>
            <w:r w:rsidRPr="00501B49">
              <w:rPr>
                <w:vertAlign w:val="subscript"/>
                <w:lang w:val="en-US"/>
              </w:rPr>
              <w:t>2</w:t>
            </w:r>
            <w:r w:rsidRPr="00501B49">
              <w:rPr>
                <w:lang w:val="en-US"/>
              </w:rPr>
              <w:t>=2KNO</w:t>
            </w:r>
            <w:r w:rsidRPr="00501B49">
              <w:rPr>
                <w:vertAlign w:val="subscript"/>
                <w:lang w:val="en-US"/>
              </w:rPr>
              <w:t>3</w:t>
            </w:r>
            <w:r w:rsidRPr="00501B49">
              <w:rPr>
                <w:lang w:val="en-US"/>
              </w:rPr>
              <w:t>+BaCO</w:t>
            </w:r>
            <w:r w:rsidRPr="00501B49">
              <w:rPr>
                <w:vertAlign w:val="subscript"/>
                <w:lang w:val="en-US"/>
              </w:rPr>
              <w:t>3</w:t>
            </w:r>
          </w:p>
          <w:p w:rsidR="00E63FB0" w:rsidRPr="00E63FB0" w:rsidRDefault="00E63FB0" w:rsidP="003828C5">
            <w:pPr>
              <w:rPr>
                <w:color w:val="000000"/>
                <w:lang w:val="en-US"/>
              </w:rPr>
            </w:pPr>
            <w:r w:rsidRPr="00501B49">
              <w:rPr>
                <w:lang w:val="en-US"/>
              </w:rPr>
              <w:t>m(BaCO</w:t>
            </w:r>
            <w:r w:rsidRPr="00501B49">
              <w:rPr>
                <w:vertAlign w:val="subscript"/>
                <w:lang w:val="en-US"/>
              </w:rPr>
              <w:t>3</w:t>
            </w:r>
            <w:r w:rsidRPr="00501B49">
              <w:rPr>
                <w:lang w:val="en-US"/>
              </w:rPr>
              <w:t>)=170*197/261=128</w:t>
            </w:r>
            <w:r w:rsidRPr="00501B49">
              <w:t>г</w:t>
            </w:r>
          </w:p>
        </w:tc>
      </w:tr>
      <w:tr w:rsidR="00E63FB0" w:rsidRPr="002B3787" w:rsidTr="003828C5">
        <w:tc>
          <w:tcPr>
            <w:tcW w:w="1526" w:type="dxa"/>
          </w:tcPr>
          <w:p w:rsidR="00E63FB0" w:rsidRPr="00E63FB0" w:rsidRDefault="00E63FB0" w:rsidP="00E63FB0">
            <w:pPr>
              <w:numPr>
                <w:ilvl w:val="0"/>
                <w:numId w:val="35"/>
              </w:numPr>
              <w:spacing w:line="276" w:lineRule="auto"/>
              <w:ind w:hanging="1080"/>
              <w:rPr>
                <w:lang w:val="en-US"/>
              </w:rPr>
            </w:pPr>
          </w:p>
        </w:tc>
        <w:tc>
          <w:tcPr>
            <w:tcW w:w="6095" w:type="dxa"/>
          </w:tcPr>
          <w:p w:rsidR="00E63FB0" w:rsidRPr="00501B49" w:rsidRDefault="00E63FB0" w:rsidP="003828C5">
            <w:pPr>
              <w:rPr>
                <w:lang w:val="en-US"/>
              </w:rPr>
            </w:pPr>
            <w:r w:rsidRPr="00501B49">
              <w:rPr>
                <w:lang w:val="en-US"/>
              </w:rPr>
              <w:t>2Al+3Cl</w:t>
            </w:r>
            <w:r w:rsidRPr="00501B49">
              <w:rPr>
                <w:vertAlign w:val="subscript"/>
                <w:lang w:val="en-US"/>
              </w:rPr>
              <w:t>2</w:t>
            </w:r>
            <w:r w:rsidRPr="00501B49">
              <w:rPr>
                <w:lang w:val="en-US"/>
              </w:rPr>
              <w:t>=2AlCl</w:t>
            </w:r>
            <w:r w:rsidRPr="00501B49">
              <w:rPr>
                <w:vertAlign w:val="subscript"/>
                <w:lang w:val="en-US"/>
              </w:rPr>
              <w:t>3</w:t>
            </w:r>
          </w:p>
          <w:p w:rsidR="00E63FB0" w:rsidRPr="00501B49" w:rsidRDefault="00E63FB0" w:rsidP="003828C5">
            <w:pPr>
              <w:rPr>
                <w:lang w:val="en-US"/>
              </w:rPr>
            </w:pPr>
            <w:r w:rsidRPr="00501B49">
              <w:rPr>
                <w:lang w:val="en-US"/>
              </w:rPr>
              <w:t>AlCl</w:t>
            </w:r>
            <w:r w:rsidRPr="00501B49">
              <w:rPr>
                <w:vertAlign w:val="subscript"/>
                <w:lang w:val="en-US"/>
              </w:rPr>
              <w:t>3</w:t>
            </w:r>
            <w:r w:rsidRPr="00501B49">
              <w:rPr>
                <w:lang w:val="en-US"/>
              </w:rPr>
              <w:t>+3KOH=Al(OH)</w:t>
            </w:r>
            <w:r w:rsidRPr="00501B49">
              <w:rPr>
                <w:vertAlign w:val="subscript"/>
                <w:lang w:val="en-US"/>
              </w:rPr>
              <w:t>3</w:t>
            </w:r>
            <w:r w:rsidRPr="00501B49">
              <w:rPr>
                <w:lang w:val="en-US"/>
              </w:rPr>
              <w:t>+3KCl</w:t>
            </w:r>
          </w:p>
          <w:p w:rsidR="00E63FB0" w:rsidRPr="00501B49" w:rsidRDefault="00E63FB0" w:rsidP="003828C5">
            <w:r w:rsidRPr="00501B49">
              <w:rPr>
                <w:lang w:val="en-US"/>
              </w:rPr>
              <w:t>2Al(OH)</w:t>
            </w:r>
            <w:r w:rsidRPr="00501B49">
              <w:rPr>
                <w:vertAlign w:val="subscript"/>
                <w:lang w:val="en-US"/>
              </w:rPr>
              <w:t>3</w:t>
            </w:r>
            <w:r w:rsidRPr="00501B49">
              <w:rPr>
                <w:lang w:val="en-US"/>
              </w:rPr>
              <w:t>=Al</w:t>
            </w:r>
            <w:r w:rsidRPr="00501B49">
              <w:rPr>
                <w:vertAlign w:val="subscript"/>
                <w:lang w:val="en-US"/>
              </w:rPr>
              <w:t>2</w:t>
            </w:r>
            <w:r w:rsidRPr="00501B49">
              <w:rPr>
                <w:lang w:val="en-US"/>
              </w:rPr>
              <w:t>O</w:t>
            </w:r>
            <w:r w:rsidRPr="00501B49">
              <w:rPr>
                <w:vertAlign w:val="subscript"/>
                <w:lang w:val="en-US"/>
              </w:rPr>
              <w:t>3</w:t>
            </w:r>
            <w:r w:rsidRPr="00501B49">
              <w:rPr>
                <w:lang w:val="en-US"/>
              </w:rPr>
              <w:t>+3H</w:t>
            </w:r>
            <w:r w:rsidRPr="00501B49">
              <w:rPr>
                <w:vertAlign w:val="subscript"/>
                <w:lang w:val="en-US"/>
              </w:rPr>
              <w:t>2</w:t>
            </w:r>
            <w:r w:rsidRPr="00501B49">
              <w:rPr>
                <w:lang w:val="en-US"/>
              </w:rPr>
              <w:t>O</w:t>
            </w:r>
          </w:p>
        </w:tc>
      </w:tr>
    </w:tbl>
    <w:p w:rsidR="00E63FB0" w:rsidRPr="002B3787" w:rsidRDefault="00E63FB0" w:rsidP="00E63FB0">
      <w:pPr>
        <w:rPr>
          <w:i/>
        </w:rPr>
      </w:pPr>
    </w:p>
    <w:p w:rsidR="00E63FB0" w:rsidRDefault="00E63FB0" w:rsidP="00F72111">
      <w:pPr>
        <w:jc w:val="center"/>
        <w:rPr>
          <w:b/>
          <w:szCs w:val="28"/>
          <w:highlight w:val="yellow"/>
        </w:rPr>
      </w:pPr>
    </w:p>
    <w:p w:rsidR="003B3D5B" w:rsidRPr="00E63FB0" w:rsidRDefault="00D71C65" w:rsidP="00F72111">
      <w:pPr>
        <w:jc w:val="center"/>
        <w:rPr>
          <w:b/>
          <w:szCs w:val="28"/>
          <w:highlight w:val="yellow"/>
        </w:rPr>
      </w:pPr>
      <w:r w:rsidRPr="00E63FB0">
        <w:rPr>
          <w:b/>
          <w:szCs w:val="28"/>
          <w:highlight w:val="yellow"/>
        </w:rPr>
        <w:t>Банк заданий для подготовки к промежуточной аттестации</w:t>
      </w:r>
    </w:p>
    <w:p w:rsidR="003B3D5B" w:rsidRPr="00E243B5" w:rsidRDefault="003B3D5B" w:rsidP="00F72111">
      <w:pPr>
        <w:jc w:val="center"/>
        <w:rPr>
          <w:b/>
          <w:szCs w:val="28"/>
        </w:rPr>
      </w:pPr>
      <w:r w:rsidRPr="00E63FB0">
        <w:rPr>
          <w:b/>
          <w:szCs w:val="28"/>
          <w:highlight w:val="yellow"/>
        </w:rPr>
        <w:t xml:space="preserve">по </w:t>
      </w:r>
      <w:r w:rsidR="009642F5" w:rsidRPr="00E63FB0">
        <w:rPr>
          <w:b/>
          <w:szCs w:val="28"/>
          <w:highlight w:val="yellow"/>
        </w:rPr>
        <w:t>химии</w:t>
      </w:r>
      <w:r w:rsidRPr="00E63FB0">
        <w:rPr>
          <w:b/>
          <w:szCs w:val="28"/>
          <w:highlight w:val="yellow"/>
        </w:rPr>
        <w:t xml:space="preserve"> для </w:t>
      </w:r>
      <w:r w:rsidR="009642F5" w:rsidRPr="00E63FB0">
        <w:rPr>
          <w:b/>
          <w:szCs w:val="28"/>
          <w:highlight w:val="yellow"/>
        </w:rPr>
        <w:t>9</w:t>
      </w:r>
      <w:r w:rsidRPr="00E63FB0">
        <w:rPr>
          <w:b/>
          <w:szCs w:val="28"/>
          <w:highlight w:val="yellow"/>
        </w:rPr>
        <w:t xml:space="preserve"> класса</w:t>
      </w:r>
    </w:p>
    <w:p w:rsidR="00F72111" w:rsidRPr="006719F9" w:rsidRDefault="00F72111" w:rsidP="00F72111">
      <w:pPr>
        <w:pStyle w:val="ae"/>
        <w:numPr>
          <w:ilvl w:val="0"/>
          <w:numId w:val="2"/>
        </w:numPr>
        <w:shd w:val="clear" w:color="auto" w:fill="FFFFFF"/>
        <w:spacing w:before="0" w:after="0"/>
        <w:rPr>
          <w:color w:val="000000"/>
        </w:rPr>
      </w:pPr>
      <w:r w:rsidRPr="006719F9">
        <w:rPr>
          <w:color w:val="000000"/>
        </w:rPr>
        <w:t>Дайте характеристику р</w:t>
      </w:r>
      <w:bookmarkStart w:id="0" w:name="_GoBack"/>
      <w:bookmarkEnd w:id="0"/>
      <w:r w:rsidRPr="006719F9">
        <w:rPr>
          <w:color w:val="000000"/>
        </w:rPr>
        <w:t>еакции по всем возможным признакам классификации химических реакций (составу, изменения степени окисления, направления, тепловому эффекту,  катализатору, по агрегатному состоянию):</w:t>
      </w:r>
    </w:p>
    <w:p w:rsidR="00F72111" w:rsidRPr="006719F9" w:rsidRDefault="00F72111" w:rsidP="00F72111">
      <w:pPr>
        <w:pStyle w:val="leftmargin"/>
        <w:shd w:val="clear" w:color="auto" w:fill="FFFFFF"/>
        <w:spacing w:before="0" w:beforeAutospacing="0" w:after="0" w:afterAutospacing="0"/>
        <w:ind w:left="720" w:firstLine="1123"/>
      </w:pPr>
      <w:r w:rsidRPr="006719F9">
        <w:rPr>
          <w:color w:val="000000"/>
          <w:shd w:val="clear" w:color="auto" w:fill="FFFFFF"/>
        </w:rPr>
        <w:t>2NaNO</w:t>
      </w:r>
      <w:r w:rsidRPr="006719F9">
        <w:rPr>
          <w:color w:val="000000"/>
          <w:shd w:val="clear" w:color="auto" w:fill="FFFFFF"/>
          <w:vertAlign w:val="subscript"/>
        </w:rPr>
        <w:t>3</w:t>
      </w:r>
      <w:r w:rsidRPr="006719F9">
        <w:rPr>
          <w:color w:val="000000"/>
          <w:shd w:val="clear" w:color="auto" w:fill="FFFFFF"/>
        </w:rPr>
        <w:t xml:space="preserve"> (</w:t>
      </w:r>
      <w:proofErr w:type="spellStart"/>
      <w:r w:rsidRPr="006719F9">
        <w:rPr>
          <w:color w:val="000000"/>
          <w:shd w:val="clear" w:color="auto" w:fill="FFFFFF"/>
        </w:rPr>
        <w:t>тв</w:t>
      </w:r>
      <w:proofErr w:type="spellEnd"/>
      <w:r w:rsidRPr="006719F9">
        <w:rPr>
          <w:color w:val="000000"/>
          <w:shd w:val="clear" w:color="auto" w:fill="FFFFFF"/>
        </w:rPr>
        <w:t xml:space="preserve">.) </w:t>
      </w:r>
      <w:r>
        <w:rPr>
          <w:color w:val="000000"/>
          <w:shd w:val="clear" w:color="auto" w:fill="FFFFFF"/>
        </w:rPr>
        <w:t>→</w:t>
      </w:r>
      <w:r w:rsidRPr="006719F9">
        <w:rPr>
          <w:color w:val="000000"/>
          <w:shd w:val="clear" w:color="auto" w:fill="FFFFFF"/>
        </w:rPr>
        <w:t xml:space="preserve"> 2NaNO</w:t>
      </w:r>
      <w:r w:rsidRPr="006719F9">
        <w:rPr>
          <w:color w:val="000000"/>
          <w:shd w:val="clear" w:color="auto" w:fill="FFFFFF"/>
          <w:vertAlign w:val="subscript"/>
        </w:rPr>
        <w:t>2</w:t>
      </w:r>
      <w:r w:rsidRPr="006719F9">
        <w:rPr>
          <w:color w:val="000000"/>
          <w:shd w:val="clear" w:color="auto" w:fill="FFFFFF"/>
        </w:rPr>
        <w:t>(</w:t>
      </w:r>
      <w:proofErr w:type="spellStart"/>
      <w:r w:rsidRPr="006719F9">
        <w:rPr>
          <w:color w:val="000000"/>
          <w:shd w:val="clear" w:color="auto" w:fill="FFFFFF"/>
        </w:rPr>
        <w:t>тв</w:t>
      </w:r>
      <w:proofErr w:type="spellEnd"/>
      <w:r w:rsidRPr="006719F9">
        <w:rPr>
          <w:color w:val="000000"/>
          <w:shd w:val="clear" w:color="auto" w:fill="FFFFFF"/>
        </w:rPr>
        <w:t>.)  +  O</w:t>
      </w:r>
      <w:r w:rsidRPr="006719F9">
        <w:rPr>
          <w:color w:val="000000"/>
          <w:shd w:val="clear" w:color="auto" w:fill="FFFFFF"/>
          <w:vertAlign w:val="subscript"/>
        </w:rPr>
        <w:t>2</w:t>
      </w:r>
      <w:r w:rsidRPr="006719F9">
        <w:rPr>
          <w:color w:val="000000"/>
          <w:shd w:val="clear" w:color="auto" w:fill="FFFFFF"/>
        </w:rPr>
        <w:t>(г</w:t>
      </w:r>
      <w:proofErr w:type="gramStart"/>
      <w:r w:rsidRPr="006719F9">
        <w:rPr>
          <w:color w:val="000000"/>
          <w:shd w:val="clear" w:color="auto" w:fill="FFFFFF"/>
        </w:rPr>
        <w:t xml:space="preserve"> )</w:t>
      </w:r>
      <w:proofErr w:type="gramEnd"/>
      <w:r w:rsidRPr="006719F9">
        <w:rPr>
          <w:color w:val="000000"/>
          <w:shd w:val="clear" w:color="auto" w:fill="FFFFFF"/>
        </w:rPr>
        <w:t>  - Q кДж</w:t>
      </w:r>
    </w:p>
    <w:p w:rsidR="00F72111" w:rsidRPr="006719F9" w:rsidRDefault="00F72111" w:rsidP="00F72111">
      <w:pPr>
        <w:pStyle w:val="ae"/>
        <w:shd w:val="clear" w:color="auto" w:fill="FFFFFF"/>
        <w:spacing w:before="0" w:after="0"/>
        <w:ind w:left="720" w:firstLine="1123"/>
        <w:rPr>
          <w:color w:val="000000"/>
        </w:rPr>
      </w:pPr>
      <w:r>
        <w:rPr>
          <w:color w:val="000000"/>
        </w:rPr>
        <w:t xml:space="preserve">                    </w:t>
      </w:r>
      <w:proofErr w:type="spellStart"/>
      <w:r w:rsidRPr="006719F9">
        <w:rPr>
          <w:color w:val="000000"/>
        </w:rPr>
        <w:t>t</w:t>
      </w:r>
      <w:proofErr w:type="spellEnd"/>
    </w:p>
    <w:p w:rsidR="00F72111" w:rsidRPr="006719F9" w:rsidRDefault="00F72111" w:rsidP="00F72111">
      <w:pPr>
        <w:pStyle w:val="ae"/>
        <w:shd w:val="clear" w:color="auto" w:fill="FFFFFF"/>
        <w:spacing w:before="0" w:after="0"/>
        <w:ind w:left="720" w:firstLine="1123"/>
        <w:rPr>
          <w:color w:val="000000"/>
        </w:rPr>
      </w:pPr>
      <w:r w:rsidRPr="006719F9">
        <w:rPr>
          <w:color w:val="000000"/>
        </w:rPr>
        <w:lastRenderedPageBreak/>
        <w:t>CaCO</w:t>
      </w:r>
      <w:r w:rsidRPr="006719F9">
        <w:rPr>
          <w:color w:val="000000"/>
          <w:vertAlign w:val="subscript"/>
        </w:rPr>
        <w:t>3</w:t>
      </w:r>
      <w:r w:rsidRPr="006719F9">
        <w:rPr>
          <w:color w:val="000000"/>
        </w:rPr>
        <w:t>(</w:t>
      </w:r>
      <w:proofErr w:type="spellStart"/>
      <w:r w:rsidRPr="006719F9">
        <w:rPr>
          <w:color w:val="000000"/>
        </w:rPr>
        <w:t>тв</w:t>
      </w:r>
      <w:proofErr w:type="spellEnd"/>
      <w:r w:rsidRPr="006719F9">
        <w:rPr>
          <w:color w:val="000000"/>
        </w:rPr>
        <w:t xml:space="preserve">.) → </w:t>
      </w:r>
      <w:proofErr w:type="spellStart"/>
      <w:r w:rsidRPr="006719F9">
        <w:rPr>
          <w:color w:val="000000"/>
        </w:rPr>
        <w:t>CaO</w:t>
      </w:r>
      <w:proofErr w:type="spellEnd"/>
      <w:r w:rsidRPr="006719F9">
        <w:rPr>
          <w:color w:val="000000"/>
        </w:rPr>
        <w:t>(</w:t>
      </w:r>
      <w:proofErr w:type="spellStart"/>
      <w:r w:rsidRPr="006719F9">
        <w:rPr>
          <w:color w:val="000000"/>
        </w:rPr>
        <w:t>тв</w:t>
      </w:r>
      <w:proofErr w:type="spellEnd"/>
      <w:r w:rsidRPr="006719F9">
        <w:rPr>
          <w:color w:val="000000"/>
        </w:rPr>
        <w:t>.)  + CO</w:t>
      </w:r>
      <w:r w:rsidRPr="006719F9">
        <w:rPr>
          <w:color w:val="000000"/>
          <w:vertAlign w:val="subscript"/>
        </w:rPr>
        <w:t>2</w:t>
      </w:r>
      <w:r w:rsidRPr="006719F9">
        <w:rPr>
          <w:color w:val="000000"/>
        </w:rPr>
        <w:t>(г</w:t>
      </w:r>
      <w:proofErr w:type="gramStart"/>
      <w:r w:rsidRPr="006719F9">
        <w:rPr>
          <w:color w:val="000000"/>
        </w:rPr>
        <w:t xml:space="preserve"> )</w:t>
      </w:r>
      <w:proofErr w:type="gramEnd"/>
      <w:r w:rsidRPr="006719F9">
        <w:rPr>
          <w:color w:val="000000"/>
        </w:rPr>
        <w:t>  -  Q кДж</w:t>
      </w:r>
    </w:p>
    <w:p w:rsidR="00F72111" w:rsidRDefault="00F72111" w:rsidP="00F72111">
      <w:pPr>
        <w:pStyle w:val="leftmargin"/>
        <w:shd w:val="clear" w:color="auto" w:fill="FFFFFF"/>
        <w:spacing w:before="0" w:beforeAutospacing="0" w:after="0" w:afterAutospacing="0"/>
        <w:ind w:left="720" w:firstLine="1123"/>
      </w:pPr>
      <w:r w:rsidRPr="00E41E84">
        <w:rPr>
          <w:color w:val="000000"/>
          <w:shd w:val="clear" w:color="auto" w:fill="FFFFFF"/>
        </w:rPr>
        <w:t>2CO(г</w:t>
      </w:r>
      <w:proofErr w:type="gramStart"/>
      <w:r w:rsidRPr="00E41E84">
        <w:rPr>
          <w:color w:val="000000"/>
          <w:shd w:val="clear" w:color="auto" w:fill="FFFFFF"/>
        </w:rPr>
        <w:t xml:space="preserve"> )</w:t>
      </w:r>
      <w:proofErr w:type="gramEnd"/>
      <w:r w:rsidRPr="00E41E84">
        <w:rPr>
          <w:color w:val="000000"/>
          <w:shd w:val="clear" w:color="auto" w:fill="FFFFFF"/>
        </w:rPr>
        <w:t>  +  O</w:t>
      </w:r>
      <w:r w:rsidRPr="00E41E84">
        <w:rPr>
          <w:color w:val="000000"/>
          <w:shd w:val="clear" w:color="auto" w:fill="FFFFFF"/>
          <w:vertAlign w:val="subscript"/>
        </w:rPr>
        <w:t>2</w:t>
      </w:r>
      <w:r w:rsidRPr="00E41E84">
        <w:rPr>
          <w:color w:val="000000"/>
          <w:shd w:val="clear" w:color="auto" w:fill="FFFFFF"/>
        </w:rPr>
        <w:t xml:space="preserve">(г )  </w:t>
      </w:r>
      <w:r w:rsidRPr="00E41E84">
        <w:rPr>
          <w:rFonts w:ascii="Cambria Math" w:hAnsi="Cambria Math"/>
          <w:color w:val="000000"/>
          <w:shd w:val="clear" w:color="auto" w:fill="FFFFFF"/>
        </w:rPr>
        <w:t>⇄</w:t>
      </w:r>
      <w:r w:rsidRPr="00E41E84">
        <w:rPr>
          <w:color w:val="000000"/>
          <w:shd w:val="clear" w:color="auto" w:fill="FFFFFF"/>
        </w:rPr>
        <w:t>  2 CO</w:t>
      </w:r>
      <w:r w:rsidRPr="00E41E84">
        <w:rPr>
          <w:color w:val="000000"/>
          <w:shd w:val="clear" w:color="auto" w:fill="FFFFFF"/>
          <w:vertAlign w:val="subscript"/>
        </w:rPr>
        <w:t>2</w:t>
      </w:r>
      <w:r w:rsidRPr="00E41E84">
        <w:rPr>
          <w:color w:val="000000"/>
          <w:shd w:val="clear" w:color="auto" w:fill="FFFFFF"/>
        </w:rPr>
        <w:t>(г )  +  Q кДж</w:t>
      </w:r>
    </w:p>
    <w:p w:rsidR="00F72111" w:rsidRPr="006719F9" w:rsidRDefault="00F72111" w:rsidP="00F72111">
      <w:pPr>
        <w:pStyle w:val="ae"/>
        <w:shd w:val="clear" w:color="auto" w:fill="FFFFFF"/>
        <w:spacing w:before="0" w:after="0"/>
        <w:ind w:left="720" w:firstLine="1123"/>
        <w:rPr>
          <w:color w:val="000000"/>
        </w:rPr>
      </w:pPr>
      <w:proofErr w:type="spellStart"/>
      <w:r w:rsidRPr="006719F9">
        <w:rPr>
          <w:color w:val="000000"/>
        </w:rPr>
        <w:t>В</w:t>
      </w:r>
      <w:proofErr w:type="gramStart"/>
      <w:r w:rsidRPr="006719F9">
        <w:rPr>
          <w:color w:val="000000"/>
        </w:rPr>
        <w:t>а</w:t>
      </w:r>
      <w:proofErr w:type="spellEnd"/>
      <w:r w:rsidRPr="006719F9">
        <w:rPr>
          <w:color w:val="000000"/>
        </w:rPr>
        <w:t>(</w:t>
      </w:r>
      <w:proofErr w:type="gramEnd"/>
      <w:r w:rsidRPr="006719F9">
        <w:rPr>
          <w:color w:val="000000"/>
        </w:rPr>
        <w:t>ОН)</w:t>
      </w:r>
      <w:r w:rsidRPr="006719F9">
        <w:rPr>
          <w:color w:val="000000"/>
          <w:vertAlign w:val="subscript"/>
        </w:rPr>
        <w:t>2</w:t>
      </w:r>
      <w:r w:rsidRPr="006719F9">
        <w:rPr>
          <w:color w:val="000000"/>
        </w:rPr>
        <w:t>(</w:t>
      </w:r>
      <w:proofErr w:type="spellStart"/>
      <w:r w:rsidRPr="006719F9">
        <w:rPr>
          <w:color w:val="000000"/>
        </w:rPr>
        <w:t>р-р</w:t>
      </w:r>
      <w:proofErr w:type="spellEnd"/>
      <w:r w:rsidRPr="006719F9">
        <w:rPr>
          <w:color w:val="000000"/>
        </w:rPr>
        <w:t>) + Н</w:t>
      </w:r>
      <w:r w:rsidRPr="006719F9">
        <w:rPr>
          <w:color w:val="000000"/>
          <w:vertAlign w:val="subscript"/>
        </w:rPr>
        <w:t>2</w:t>
      </w:r>
      <w:r w:rsidRPr="006719F9">
        <w:rPr>
          <w:color w:val="000000"/>
        </w:rPr>
        <w:t>SO</w:t>
      </w:r>
      <w:r w:rsidRPr="006719F9">
        <w:rPr>
          <w:color w:val="000000"/>
          <w:vertAlign w:val="subscript"/>
        </w:rPr>
        <w:t>4</w:t>
      </w:r>
      <w:r w:rsidRPr="006719F9">
        <w:rPr>
          <w:color w:val="000000"/>
        </w:rPr>
        <w:t>(</w:t>
      </w:r>
      <w:proofErr w:type="spellStart"/>
      <w:r w:rsidRPr="006719F9">
        <w:rPr>
          <w:color w:val="000000"/>
        </w:rPr>
        <w:t>р-р</w:t>
      </w:r>
      <w:proofErr w:type="spellEnd"/>
      <w:r w:rsidRPr="006719F9">
        <w:rPr>
          <w:color w:val="000000"/>
        </w:rPr>
        <w:t>) → BaSO</w:t>
      </w:r>
      <w:r w:rsidRPr="006719F9">
        <w:rPr>
          <w:color w:val="000000"/>
          <w:vertAlign w:val="subscript"/>
        </w:rPr>
        <w:t>4</w:t>
      </w:r>
      <w:r w:rsidRPr="006719F9">
        <w:rPr>
          <w:color w:val="000000"/>
        </w:rPr>
        <w:t>(</w:t>
      </w:r>
      <w:proofErr w:type="spellStart"/>
      <w:r w:rsidRPr="006719F9">
        <w:rPr>
          <w:color w:val="000000"/>
        </w:rPr>
        <w:t>тв</w:t>
      </w:r>
      <w:proofErr w:type="spellEnd"/>
      <w:r w:rsidRPr="006719F9">
        <w:rPr>
          <w:color w:val="000000"/>
        </w:rPr>
        <w:t>.)  + 2H</w:t>
      </w:r>
      <w:r w:rsidRPr="006719F9">
        <w:rPr>
          <w:color w:val="000000"/>
          <w:vertAlign w:val="subscript"/>
        </w:rPr>
        <w:t>2</w:t>
      </w:r>
      <w:r w:rsidRPr="006719F9">
        <w:rPr>
          <w:color w:val="000000"/>
        </w:rPr>
        <w:t>O  +Q кДж</w:t>
      </w:r>
    </w:p>
    <w:p w:rsidR="00F72111" w:rsidRPr="006719F9" w:rsidRDefault="00F72111" w:rsidP="00F72111">
      <w:pPr>
        <w:pStyle w:val="ae"/>
        <w:shd w:val="clear" w:color="auto" w:fill="FFFFFF"/>
        <w:spacing w:before="0" w:after="0"/>
        <w:ind w:left="720" w:firstLine="1123"/>
        <w:rPr>
          <w:color w:val="000000"/>
        </w:rPr>
      </w:pPr>
      <w:r w:rsidRPr="006719F9">
        <w:rPr>
          <w:color w:val="000000"/>
        </w:rPr>
        <w:t> </w:t>
      </w:r>
      <w:r>
        <w:rPr>
          <w:color w:val="000000"/>
        </w:rPr>
        <w:tab/>
      </w:r>
      <w:r>
        <w:rPr>
          <w:color w:val="000000"/>
        </w:rPr>
        <w:tab/>
        <w:t xml:space="preserve">                 </w:t>
      </w:r>
      <w:r w:rsidRPr="006719F9">
        <w:rPr>
          <w:color w:val="000000"/>
        </w:rPr>
        <w:t xml:space="preserve"> </w:t>
      </w:r>
      <w:proofErr w:type="spellStart"/>
      <w:r w:rsidRPr="006719F9">
        <w:rPr>
          <w:color w:val="000000"/>
        </w:rPr>
        <w:t>t</w:t>
      </w:r>
      <w:proofErr w:type="spellEnd"/>
    </w:p>
    <w:p w:rsidR="00F72111" w:rsidRPr="006719F9" w:rsidRDefault="00F72111" w:rsidP="00F72111">
      <w:pPr>
        <w:pStyle w:val="ae"/>
        <w:shd w:val="clear" w:color="auto" w:fill="FFFFFF"/>
        <w:spacing w:before="0" w:after="0"/>
        <w:ind w:left="720" w:firstLine="1123"/>
        <w:rPr>
          <w:color w:val="000000"/>
        </w:rPr>
      </w:pPr>
      <w:r w:rsidRPr="006719F9">
        <w:rPr>
          <w:color w:val="000000"/>
        </w:rPr>
        <w:t>SiO</w:t>
      </w:r>
      <w:r w:rsidRPr="006719F9">
        <w:rPr>
          <w:color w:val="000000"/>
          <w:vertAlign w:val="subscript"/>
        </w:rPr>
        <w:t>2</w:t>
      </w:r>
      <w:r w:rsidRPr="006719F9">
        <w:rPr>
          <w:color w:val="000000"/>
        </w:rPr>
        <w:t>(</w:t>
      </w:r>
      <w:proofErr w:type="spellStart"/>
      <w:r w:rsidRPr="006719F9">
        <w:rPr>
          <w:color w:val="000000"/>
        </w:rPr>
        <w:t>тв</w:t>
      </w:r>
      <w:proofErr w:type="spellEnd"/>
      <w:r w:rsidRPr="006719F9">
        <w:rPr>
          <w:color w:val="000000"/>
        </w:rPr>
        <w:t>.)  +  C(</w:t>
      </w:r>
      <w:proofErr w:type="spellStart"/>
      <w:r w:rsidRPr="006719F9">
        <w:rPr>
          <w:color w:val="000000"/>
        </w:rPr>
        <w:t>тв</w:t>
      </w:r>
      <w:proofErr w:type="spellEnd"/>
      <w:r w:rsidRPr="006719F9">
        <w:rPr>
          <w:color w:val="000000"/>
        </w:rPr>
        <w:t xml:space="preserve">.)  →  </w:t>
      </w:r>
      <w:proofErr w:type="spellStart"/>
      <w:r w:rsidRPr="006719F9">
        <w:rPr>
          <w:color w:val="000000"/>
        </w:rPr>
        <w:t>Si</w:t>
      </w:r>
      <w:proofErr w:type="spellEnd"/>
      <w:r w:rsidRPr="006719F9">
        <w:rPr>
          <w:color w:val="000000"/>
        </w:rPr>
        <w:t xml:space="preserve"> (</w:t>
      </w:r>
      <w:proofErr w:type="spellStart"/>
      <w:r w:rsidRPr="006719F9">
        <w:rPr>
          <w:color w:val="000000"/>
        </w:rPr>
        <w:t>тв</w:t>
      </w:r>
      <w:proofErr w:type="spellEnd"/>
      <w:r w:rsidRPr="006719F9">
        <w:rPr>
          <w:color w:val="000000"/>
        </w:rPr>
        <w:t>.)  +  CO</w:t>
      </w:r>
      <w:r w:rsidRPr="006719F9">
        <w:rPr>
          <w:color w:val="000000"/>
          <w:vertAlign w:val="subscript"/>
        </w:rPr>
        <w:t>2</w:t>
      </w:r>
      <w:r w:rsidRPr="006719F9">
        <w:rPr>
          <w:color w:val="000000"/>
        </w:rPr>
        <w:t>(г</w:t>
      </w:r>
      <w:proofErr w:type="gramStart"/>
      <w:r w:rsidRPr="006719F9">
        <w:rPr>
          <w:color w:val="000000"/>
        </w:rPr>
        <w:t xml:space="preserve"> )</w:t>
      </w:r>
      <w:proofErr w:type="gramEnd"/>
      <w:r w:rsidRPr="006719F9">
        <w:rPr>
          <w:color w:val="000000"/>
        </w:rPr>
        <w:t>  - Q кДж</w:t>
      </w:r>
    </w:p>
    <w:p w:rsidR="00F72111" w:rsidRPr="00E41E84" w:rsidRDefault="00F72111" w:rsidP="00F72111">
      <w:pPr>
        <w:pStyle w:val="ae"/>
        <w:shd w:val="clear" w:color="auto" w:fill="FFFFFF"/>
        <w:spacing w:before="0" w:after="0"/>
        <w:ind w:left="720" w:firstLine="1123"/>
      </w:pPr>
      <w:r>
        <w:t xml:space="preserve">                           </w:t>
      </w:r>
      <w:proofErr w:type="spellStart"/>
      <w:r w:rsidRPr="00E41E84">
        <w:t>t</w:t>
      </w:r>
      <w:proofErr w:type="spellEnd"/>
      <w:r w:rsidRPr="00E41E84">
        <w:t xml:space="preserve"> кат.</w:t>
      </w:r>
    </w:p>
    <w:p w:rsidR="00F72111" w:rsidRPr="00E41E84" w:rsidRDefault="00F72111" w:rsidP="00F72111">
      <w:pPr>
        <w:pStyle w:val="ae"/>
        <w:shd w:val="clear" w:color="auto" w:fill="FFFFFF"/>
        <w:spacing w:before="0" w:after="0"/>
        <w:ind w:left="720" w:firstLine="1123"/>
      </w:pPr>
      <w:r w:rsidRPr="00E41E84">
        <w:t>N</w:t>
      </w:r>
      <w:r w:rsidRPr="00E41E84">
        <w:rPr>
          <w:vertAlign w:val="subscript"/>
        </w:rPr>
        <w:t>2</w:t>
      </w:r>
      <w:r w:rsidRPr="00E41E84">
        <w:t>(г</w:t>
      </w:r>
      <w:proofErr w:type="gramStart"/>
      <w:r w:rsidRPr="00E41E84">
        <w:t xml:space="preserve"> )</w:t>
      </w:r>
      <w:proofErr w:type="gramEnd"/>
      <w:r w:rsidRPr="00E41E84">
        <w:t>  +  3H</w:t>
      </w:r>
      <w:r w:rsidRPr="00E41E84">
        <w:rPr>
          <w:vertAlign w:val="subscript"/>
        </w:rPr>
        <w:t>2</w:t>
      </w:r>
      <w:r w:rsidRPr="00E41E84">
        <w:t xml:space="preserve">(г )  </w:t>
      </w:r>
      <w:r w:rsidRPr="00E41E84">
        <w:rPr>
          <w:rFonts w:ascii="Cambria Math" w:hAnsi="Cambria Math"/>
        </w:rPr>
        <w:t>⇄</w:t>
      </w:r>
      <w:r w:rsidRPr="00E41E84">
        <w:t>  NH</w:t>
      </w:r>
      <w:r w:rsidRPr="00E41E84">
        <w:rPr>
          <w:vertAlign w:val="subscript"/>
        </w:rPr>
        <w:t>3</w:t>
      </w:r>
      <w:r w:rsidRPr="00E41E84">
        <w:t>(г )  -  Q кДж</w:t>
      </w:r>
    </w:p>
    <w:p w:rsidR="009642F5" w:rsidRDefault="009642F5" w:rsidP="009642F5">
      <w:pPr>
        <w:widowControl w:val="0"/>
        <w:numPr>
          <w:ilvl w:val="0"/>
          <w:numId w:val="2"/>
        </w:numPr>
        <w:tabs>
          <w:tab w:val="clear" w:pos="720"/>
          <w:tab w:val="num" w:pos="426"/>
        </w:tabs>
        <w:suppressAutoHyphens/>
        <w:ind w:left="567" w:firstLine="0"/>
      </w:pPr>
      <w:r>
        <w:t xml:space="preserve">Электронное строение атома серы: </w:t>
      </w:r>
    </w:p>
    <w:p w:rsidR="009642F5" w:rsidRPr="00B50BF2" w:rsidRDefault="009642F5" w:rsidP="009642F5">
      <w:pPr>
        <w:tabs>
          <w:tab w:val="num" w:pos="426"/>
        </w:tabs>
        <w:ind w:left="567"/>
        <w:rPr>
          <w:lang w:val="en-US"/>
        </w:rPr>
      </w:pPr>
      <w:r>
        <w:t>а</w:t>
      </w:r>
      <w:r>
        <w:rPr>
          <w:lang w:val="en-US"/>
        </w:rPr>
        <w:t>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r>
        <w:rPr>
          <w:lang w:val="en-US"/>
        </w:rPr>
        <w:t>2p</w:t>
      </w:r>
      <w:r>
        <w:rPr>
          <w:vertAlign w:val="superscript"/>
          <w:lang w:val="en-US"/>
        </w:rPr>
        <w:t>4</w:t>
      </w:r>
      <w:r>
        <w:rPr>
          <w:lang w:val="en-US"/>
        </w:rPr>
        <w:t>;</w:t>
      </w:r>
      <w:r>
        <w:rPr>
          <w:lang w:val="en-US"/>
        </w:rPr>
        <w:tab/>
      </w:r>
      <w:r>
        <w:t>б</w:t>
      </w:r>
      <w:r>
        <w:rPr>
          <w:lang w:val="en-US"/>
        </w:rPr>
        <w:t>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r>
        <w:rPr>
          <w:lang w:val="en-US"/>
        </w:rPr>
        <w:t>2p</w:t>
      </w:r>
      <w:r>
        <w:rPr>
          <w:vertAlign w:val="superscript"/>
          <w:lang w:val="en-US"/>
        </w:rPr>
        <w:t>6</w:t>
      </w:r>
      <w:r>
        <w:rPr>
          <w:lang w:val="en-US"/>
        </w:rPr>
        <w:t>3s</w:t>
      </w:r>
      <w:r>
        <w:rPr>
          <w:vertAlign w:val="superscript"/>
          <w:lang w:val="en-US"/>
        </w:rPr>
        <w:t>2</w:t>
      </w:r>
      <w:r>
        <w:rPr>
          <w:lang w:val="en-US"/>
        </w:rPr>
        <w:t>3p</w:t>
      </w:r>
      <w:r>
        <w:rPr>
          <w:vertAlign w:val="superscript"/>
          <w:lang w:val="en-US"/>
        </w:rPr>
        <w:t>4</w:t>
      </w:r>
      <w:r>
        <w:rPr>
          <w:lang w:val="en-US"/>
        </w:rPr>
        <w:t>;</w:t>
      </w:r>
      <w:r>
        <w:rPr>
          <w:lang w:val="en-US"/>
        </w:rPr>
        <w:tab/>
        <w:t xml:space="preserve"> </w:t>
      </w:r>
      <w:r>
        <w:t>в</w:t>
      </w:r>
      <w:r>
        <w:rPr>
          <w:lang w:val="en-US"/>
        </w:rPr>
        <w:t>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r>
        <w:rPr>
          <w:lang w:val="en-US"/>
        </w:rPr>
        <w:t>2p</w:t>
      </w:r>
      <w:r>
        <w:rPr>
          <w:vertAlign w:val="superscript"/>
          <w:lang w:val="en-US"/>
        </w:rPr>
        <w:t>6</w:t>
      </w:r>
      <w:r>
        <w:rPr>
          <w:lang w:val="en-US"/>
        </w:rPr>
        <w:t>3s</w:t>
      </w:r>
      <w:r>
        <w:rPr>
          <w:vertAlign w:val="superscript"/>
          <w:lang w:val="en-US"/>
        </w:rPr>
        <w:t>2</w:t>
      </w:r>
      <w:r>
        <w:rPr>
          <w:lang w:val="en-US"/>
        </w:rPr>
        <w:t>3p</w:t>
      </w:r>
      <w:r>
        <w:rPr>
          <w:vertAlign w:val="superscript"/>
          <w:lang w:val="en-US"/>
        </w:rPr>
        <w:t>6</w:t>
      </w:r>
      <w:r>
        <w:rPr>
          <w:lang w:val="en-US"/>
        </w:rPr>
        <w:t xml:space="preserve">; </w:t>
      </w:r>
      <w:r>
        <w:rPr>
          <w:lang w:val="en-US"/>
        </w:rPr>
        <w:tab/>
      </w:r>
      <w:r>
        <w:t>г</w:t>
      </w:r>
      <w:r>
        <w:rPr>
          <w:lang w:val="en-US"/>
        </w:rPr>
        <w:t>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r>
        <w:rPr>
          <w:lang w:val="en-US"/>
        </w:rPr>
        <w:t>2p</w:t>
      </w:r>
      <w:r>
        <w:rPr>
          <w:vertAlign w:val="superscript"/>
          <w:lang w:val="en-US"/>
        </w:rPr>
        <w:t>6</w:t>
      </w:r>
    </w:p>
    <w:p w:rsidR="009642F5" w:rsidRDefault="009642F5" w:rsidP="009642F5">
      <w:pPr>
        <w:widowControl w:val="0"/>
        <w:numPr>
          <w:ilvl w:val="0"/>
          <w:numId w:val="3"/>
        </w:numPr>
        <w:tabs>
          <w:tab w:val="clear" w:pos="720"/>
          <w:tab w:val="num" w:pos="426"/>
        </w:tabs>
        <w:suppressAutoHyphens/>
        <w:ind w:left="567" w:firstLine="0"/>
      </w:pPr>
      <w:r>
        <w:t xml:space="preserve">Электронное строение атома хлора: </w:t>
      </w:r>
    </w:p>
    <w:p w:rsidR="009642F5" w:rsidRPr="00B50BF2" w:rsidRDefault="009642F5" w:rsidP="009642F5">
      <w:pPr>
        <w:tabs>
          <w:tab w:val="num" w:pos="426"/>
        </w:tabs>
        <w:ind w:left="567"/>
        <w:rPr>
          <w:lang w:val="en-US"/>
        </w:rPr>
      </w:pPr>
      <w:r>
        <w:t>а</w:t>
      </w:r>
      <w:r>
        <w:rPr>
          <w:lang w:val="en-US"/>
        </w:rPr>
        <w:t>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r>
        <w:rPr>
          <w:lang w:val="en-US"/>
        </w:rPr>
        <w:t>2p</w:t>
      </w:r>
      <w:r>
        <w:rPr>
          <w:vertAlign w:val="superscript"/>
          <w:lang w:val="en-US"/>
        </w:rPr>
        <w:t>5</w:t>
      </w:r>
      <w:r>
        <w:rPr>
          <w:lang w:val="en-US"/>
        </w:rPr>
        <w:t>;</w:t>
      </w:r>
      <w:r>
        <w:rPr>
          <w:lang w:val="en-US"/>
        </w:rPr>
        <w:tab/>
      </w:r>
      <w:r>
        <w:rPr>
          <w:lang w:val="en-US"/>
        </w:rPr>
        <w:tab/>
        <w:t xml:space="preserve"> </w:t>
      </w:r>
      <w:r>
        <w:t>б</w:t>
      </w:r>
      <w:r>
        <w:rPr>
          <w:lang w:val="en-US"/>
        </w:rPr>
        <w:t>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r>
        <w:rPr>
          <w:lang w:val="en-US"/>
        </w:rPr>
        <w:t>2p</w:t>
      </w:r>
      <w:r>
        <w:rPr>
          <w:vertAlign w:val="superscript"/>
          <w:lang w:val="en-US"/>
        </w:rPr>
        <w:t>6</w:t>
      </w:r>
      <w:r>
        <w:rPr>
          <w:lang w:val="en-US"/>
        </w:rPr>
        <w:t>3s</w:t>
      </w:r>
      <w:r>
        <w:rPr>
          <w:vertAlign w:val="superscript"/>
          <w:lang w:val="en-US"/>
        </w:rPr>
        <w:t>2</w:t>
      </w:r>
      <w:r>
        <w:rPr>
          <w:lang w:val="en-US"/>
        </w:rPr>
        <w:t>3p</w:t>
      </w:r>
      <w:r>
        <w:rPr>
          <w:vertAlign w:val="superscript"/>
          <w:lang w:val="en-US"/>
        </w:rPr>
        <w:t>3</w:t>
      </w:r>
      <w:r>
        <w:rPr>
          <w:lang w:val="en-US"/>
        </w:rPr>
        <w:t>;</w:t>
      </w:r>
      <w:r>
        <w:rPr>
          <w:lang w:val="en-US"/>
        </w:rPr>
        <w:tab/>
        <w:t xml:space="preserve"> </w:t>
      </w:r>
      <w:r>
        <w:rPr>
          <w:lang w:val="en-US"/>
        </w:rPr>
        <w:tab/>
      </w:r>
      <w:r>
        <w:t>в</w:t>
      </w:r>
      <w:r>
        <w:rPr>
          <w:lang w:val="en-US"/>
        </w:rPr>
        <w:t>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r>
        <w:rPr>
          <w:lang w:val="en-US"/>
        </w:rPr>
        <w:t>2p</w:t>
      </w:r>
      <w:r>
        <w:rPr>
          <w:vertAlign w:val="superscript"/>
          <w:lang w:val="en-US"/>
        </w:rPr>
        <w:t>6</w:t>
      </w:r>
      <w:r>
        <w:rPr>
          <w:lang w:val="en-US"/>
        </w:rPr>
        <w:t>3s</w:t>
      </w:r>
      <w:r>
        <w:rPr>
          <w:vertAlign w:val="superscript"/>
          <w:lang w:val="en-US"/>
        </w:rPr>
        <w:t>2</w:t>
      </w:r>
      <w:r>
        <w:rPr>
          <w:lang w:val="en-US"/>
        </w:rPr>
        <w:t>3p</w:t>
      </w:r>
      <w:r>
        <w:rPr>
          <w:vertAlign w:val="superscript"/>
          <w:lang w:val="en-US"/>
        </w:rPr>
        <w:t>5</w:t>
      </w:r>
      <w:r>
        <w:rPr>
          <w:lang w:val="en-US"/>
        </w:rPr>
        <w:t xml:space="preserve">; </w:t>
      </w:r>
      <w:r>
        <w:rPr>
          <w:lang w:val="en-US"/>
        </w:rPr>
        <w:tab/>
      </w:r>
      <w:r>
        <w:rPr>
          <w:lang w:val="en-US"/>
        </w:rPr>
        <w:tab/>
      </w:r>
      <w:r>
        <w:t>г</w:t>
      </w:r>
      <w:r>
        <w:rPr>
          <w:lang w:val="en-US"/>
        </w:rPr>
        <w:t>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r>
        <w:rPr>
          <w:lang w:val="en-US"/>
        </w:rPr>
        <w:t>2p</w:t>
      </w:r>
      <w:r>
        <w:rPr>
          <w:vertAlign w:val="superscript"/>
          <w:lang w:val="en-US"/>
        </w:rPr>
        <w:t>3</w:t>
      </w:r>
    </w:p>
    <w:p w:rsidR="009642F5" w:rsidRPr="00CD7C05" w:rsidRDefault="009642F5" w:rsidP="009642F5">
      <w:pPr>
        <w:widowControl w:val="0"/>
        <w:numPr>
          <w:ilvl w:val="0"/>
          <w:numId w:val="4"/>
        </w:numPr>
        <w:suppressAutoHyphens/>
      </w:pPr>
      <w:r w:rsidRPr="00CD7C05">
        <w:t xml:space="preserve">Электронное строение атома </w:t>
      </w:r>
      <w:r>
        <w:t>кислорода</w:t>
      </w:r>
      <w:r w:rsidRPr="00CD7C05">
        <w:t xml:space="preserve">: </w:t>
      </w:r>
    </w:p>
    <w:p w:rsidR="009642F5" w:rsidRPr="00CD7C05" w:rsidRDefault="009642F5" w:rsidP="009642F5">
      <w:pPr>
        <w:ind w:left="720"/>
        <w:rPr>
          <w:vertAlign w:val="superscript"/>
          <w:lang w:val="en-US"/>
        </w:rPr>
      </w:pPr>
      <w:r w:rsidRPr="00CD7C05">
        <w:t>а</w:t>
      </w:r>
      <w:r w:rsidRPr="00CD7C05">
        <w:rPr>
          <w:lang w:val="en-US"/>
        </w:rPr>
        <w:t>) 1s</w:t>
      </w:r>
      <w:r w:rsidRPr="00CD7C05">
        <w:rPr>
          <w:vertAlign w:val="superscript"/>
          <w:lang w:val="en-US"/>
        </w:rPr>
        <w:t>2</w:t>
      </w:r>
      <w:r w:rsidRPr="00CD7C05">
        <w:rPr>
          <w:lang w:val="en-US"/>
        </w:rPr>
        <w:t>2s</w:t>
      </w:r>
      <w:r w:rsidRPr="00CD7C05">
        <w:rPr>
          <w:vertAlign w:val="superscript"/>
          <w:lang w:val="en-US"/>
        </w:rPr>
        <w:t>2</w:t>
      </w:r>
      <w:r w:rsidRPr="00CD7C05">
        <w:rPr>
          <w:lang w:val="en-US"/>
        </w:rPr>
        <w:t>2p</w:t>
      </w:r>
      <w:r w:rsidRPr="00CD7C05">
        <w:rPr>
          <w:vertAlign w:val="superscript"/>
          <w:lang w:val="en-US"/>
        </w:rPr>
        <w:t>4</w:t>
      </w:r>
      <w:r w:rsidRPr="00CD7C05">
        <w:rPr>
          <w:lang w:val="en-US"/>
        </w:rPr>
        <w:t>;</w:t>
      </w:r>
      <w:r w:rsidRPr="00CD7C05">
        <w:rPr>
          <w:lang w:val="en-US"/>
        </w:rPr>
        <w:tab/>
      </w:r>
      <w:r w:rsidRPr="00CD7C05">
        <w:t>б</w:t>
      </w:r>
      <w:r w:rsidRPr="00CD7C05">
        <w:rPr>
          <w:lang w:val="en-US"/>
        </w:rPr>
        <w:t>) 1s</w:t>
      </w:r>
      <w:r w:rsidRPr="00CD7C05">
        <w:rPr>
          <w:vertAlign w:val="superscript"/>
          <w:lang w:val="en-US"/>
        </w:rPr>
        <w:t>2</w:t>
      </w:r>
      <w:r w:rsidRPr="00CD7C05">
        <w:rPr>
          <w:lang w:val="en-US"/>
        </w:rPr>
        <w:t>2s</w:t>
      </w:r>
      <w:r w:rsidRPr="00CD7C05">
        <w:rPr>
          <w:vertAlign w:val="superscript"/>
          <w:lang w:val="en-US"/>
        </w:rPr>
        <w:t>2</w:t>
      </w:r>
      <w:r w:rsidRPr="00CD7C05">
        <w:rPr>
          <w:lang w:val="en-US"/>
        </w:rPr>
        <w:t>2p</w:t>
      </w:r>
      <w:r w:rsidRPr="00CD7C05">
        <w:rPr>
          <w:vertAlign w:val="superscript"/>
          <w:lang w:val="en-US"/>
        </w:rPr>
        <w:t>6</w:t>
      </w:r>
      <w:r w:rsidRPr="00CD7C05">
        <w:rPr>
          <w:lang w:val="en-US"/>
        </w:rPr>
        <w:t>3s</w:t>
      </w:r>
      <w:r w:rsidRPr="00CD7C05">
        <w:rPr>
          <w:vertAlign w:val="superscript"/>
          <w:lang w:val="en-US"/>
        </w:rPr>
        <w:t>2</w:t>
      </w:r>
      <w:r w:rsidRPr="00CD7C05">
        <w:rPr>
          <w:lang w:val="en-US"/>
        </w:rPr>
        <w:t>3p</w:t>
      </w:r>
      <w:r w:rsidRPr="00CD7C05">
        <w:rPr>
          <w:vertAlign w:val="superscript"/>
          <w:lang w:val="en-US"/>
        </w:rPr>
        <w:t>4</w:t>
      </w:r>
      <w:r w:rsidRPr="00CD7C05">
        <w:rPr>
          <w:lang w:val="en-US"/>
        </w:rPr>
        <w:t>;</w:t>
      </w:r>
      <w:r w:rsidRPr="00CD7C05">
        <w:rPr>
          <w:lang w:val="en-US"/>
        </w:rPr>
        <w:tab/>
        <w:t xml:space="preserve"> </w:t>
      </w:r>
      <w:r w:rsidRPr="00CD7C05">
        <w:t>в</w:t>
      </w:r>
      <w:r w:rsidRPr="00CD7C05">
        <w:rPr>
          <w:lang w:val="en-US"/>
        </w:rPr>
        <w:t>) 1s</w:t>
      </w:r>
      <w:r w:rsidRPr="00CD7C05">
        <w:rPr>
          <w:vertAlign w:val="superscript"/>
          <w:lang w:val="en-US"/>
        </w:rPr>
        <w:t>2</w:t>
      </w:r>
      <w:r w:rsidRPr="00CD7C05">
        <w:rPr>
          <w:lang w:val="en-US"/>
        </w:rPr>
        <w:t>2s</w:t>
      </w:r>
      <w:r w:rsidRPr="00CD7C05">
        <w:rPr>
          <w:vertAlign w:val="superscript"/>
          <w:lang w:val="en-US"/>
        </w:rPr>
        <w:t>2</w:t>
      </w:r>
      <w:r w:rsidRPr="00CD7C05">
        <w:rPr>
          <w:lang w:val="en-US"/>
        </w:rPr>
        <w:t>2p</w:t>
      </w:r>
      <w:r w:rsidRPr="00CD7C05">
        <w:rPr>
          <w:vertAlign w:val="superscript"/>
          <w:lang w:val="en-US"/>
        </w:rPr>
        <w:t>6</w:t>
      </w:r>
      <w:r w:rsidRPr="00CD7C05">
        <w:rPr>
          <w:lang w:val="en-US"/>
        </w:rPr>
        <w:t>3s</w:t>
      </w:r>
      <w:r w:rsidRPr="00CD7C05">
        <w:rPr>
          <w:vertAlign w:val="superscript"/>
          <w:lang w:val="en-US"/>
        </w:rPr>
        <w:t>2</w:t>
      </w:r>
      <w:r w:rsidRPr="00CD7C05">
        <w:rPr>
          <w:lang w:val="en-US"/>
        </w:rPr>
        <w:t>3p</w:t>
      </w:r>
      <w:r w:rsidRPr="00697E1B">
        <w:rPr>
          <w:vertAlign w:val="superscript"/>
          <w:lang w:val="en-US"/>
        </w:rPr>
        <w:t>5</w:t>
      </w:r>
      <w:r w:rsidRPr="00CD7C05">
        <w:rPr>
          <w:lang w:val="en-US"/>
        </w:rPr>
        <w:t xml:space="preserve">; </w:t>
      </w:r>
      <w:r w:rsidRPr="00CD7C05">
        <w:rPr>
          <w:lang w:val="en-US"/>
        </w:rPr>
        <w:tab/>
      </w:r>
      <w:r w:rsidRPr="00CD7C05">
        <w:t>г</w:t>
      </w:r>
      <w:r w:rsidRPr="00CD7C05">
        <w:rPr>
          <w:lang w:val="en-US"/>
        </w:rPr>
        <w:t>) 1s</w:t>
      </w:r>
      <w:r w:rsidRPr="00CD7C05">
        <w:rPr>
          <w:vertAlign w:val="superscript"/>
          <w:lang w:val="en-US"/>
        </w:rPr>
        <w:t>2</w:t>
      </w:r>
      <w:r w:rsidRPr="00CD7C05">
        <w:rPr>
          <w:lang w:val="en-US"/>
        </w:rPr>
        <w:t>2s</w:t>
      </w:r>
      <w:r w:rsidRPr="00CD7C05">
        <w:rPr>
          <w:vertAlign w:val="superscript"/>
          <w:lang w:val="en-US"/>
        </w:rPr>
        <w:t>2</w:t>
      </w:r>
      <w:r w:rsidRPr="00CD7C05">
        <w:rPr>
          <w:lang w:val="en-US"/>
        </w:rPr>
        <w:t>2p</w:t>
      </w:r>
      <w:r w:rsidRPr="00CD7C05">
        <w:rPr>
          <w:vertAlign w:val="superscript"/>
          <w:lang w:val="en-US"/>
        </w:rPr>
        <w:t>6</w:t>
      </w:r>
    </w:p>
    <w:p w:rsidR="009642F5" w:rsidRPr="00CD7C05" w:rsidRDefault="009642F5" w:rsidP="009642F5">
      <w:pPr>
        <w:widowControl w:val="0"/>
        <w:numPr>
          <w:ilvl w:val="0"/>
          <w:numId w:val="4"/>
        </w:numPr>
        <w:suppressAutoHyphens/>
      </w:pPr>
      <w:r w:rsidRPr="00CD7C05">
        <w:t xml:space="preserve">Электронное строение атома </w:t>
      </w:r>
      <w:r>
        <w:t>магния</w:t>
      </w:r>
      <w:r w:rsidRPr="00CD7C05">
        <w:t xml:space="preserve">: </w:t>
      </w:r>
    </w:p>
    <w:p w:rsidR="009642F5" w:rsidRPr="00607935" w:rsidRDefault="009642F5" w:rsidP="009642F5">
      <w:pPr>
        <w:ind w:left="720"/>
        <w:rPr>
          <w:vertAlign w:val="superscript"/>
          <w:lang w:val="en-US"/>
        </w:rPr>
      </w:pPr>
      <w:r w:rsidRPr="00CD7C05">
        <w:t>а</w:t>
      </w:r>
      <w:r w:rsidRPr="00CD7C05">
        <w:rPr>
          <w:lang w:val="en-US"/>
        </w:rPr>
        <w:t>) 1s</w:t>
      </w:r>
      <w:r w:rsidRPr="00CD7C05">
        <w:rPr>
          <w:vertAlign w:val="superscript"/>
          <w:lang w:val="en-US"/>
        </w:rPr>
        <w:t>2</w:t>
      </w:r>
      <w:r w:rsidRPr="00CD7C05">
        <w:rPr>
          <w:lang w:val="en-US"/>
        </w:rPr>
        <w:t>2s</w:t>
      </w:r>
      <w:r w:rsidRPr="00CD7C05">
        <w:rPr>
          <w:vertAlign w:val="superscript"/>
          <w:lang w:val="en-US"/>
        </w:rPr>
        <w:t>2</w:t>
      </w:r>
      <w:r w:rsidRPr="00CD7C05">
        <w:rPr>
          <w:lang w:val="en-US"/>
        </w:rPr>
        <w:t>2p</w:t>
      </w:r>
      <w:r w:rsidRPr="00CD7C05">
        <w:rPr>
          <w:vertAlign w:val="superscript"/>
          <w:lang w:val="en-US"/>
        </w:rPr>
        <w:t>4</w:t>
      </w:r>
      <w:r w:rsidRPr="00CD7C05">
        <w:rPr>
          <w:lang w:val="en-US"/>
        </w:rPr>
        <w:t>;</w:t>
      </w:r>
      <w:r w:rsidRPr="00CD7C05">
        <w:rPr>
          <w:lang w:val="en-US"/>
        </w:rPr>
        <w:tab/>
      </w:r>
      <w:r w:rsidRPr="00CD7C05">
        <w:rPr>
          <w:lang w:val="en-US"/>
        </w:rPr>
        <w:tab/>
        <w:t xml:space="preserve"> </w:t>
      </w:r>
      <w:r w:rsidRPr="00CD7C05">
        <w:t>б</w:t>
      </w:r>
      <w:r w:rsidRPr="00CD7C05">
        <w:rPr>
          <w:lang w:val="en-US"/>
        </w:rPr>
        <w:t>) 1s</w:t>
      </w:r>
      <w:r w:rsidRPr="00CD7C05">
        <w:rPr>
          <w:vertAlign w:val="superscript"/>
          <w:lang w:val="en-US"/>
        </w:rPr>
        <w:t>2</w:t>
      </w:r>
      <w:r w:rsidRPr="00CD7C05">
        <w:rPr>
          <w:lang w:val="en-US"/>
        </w:rPr>
        <w:t>2s</w:t>
      </w:r>
      <w:r w:rsidRPr="00CD7C05">
        <w:rPr>
          <w:vertAlign w:val="superscript"/>
          <w:lang w:val="en-US"/>
        </w:rPr>
        <w:t>2</w:t>
      </w:r>
      <w:r w:rsidRPr="00CD7C05">
        <w:rPr>
          <w:lang w:val="en-US"/>
        </w:rPr>
        <w:t>2p</w:t>
      </w:r>
      <w:r w:rsidRPr="00CD7C05">
        <w:rPr>
          <w:vertAlign w:val="superscript"/>
          <w:lang w:val="en-US"/>
        </w:rPr>
        <w:t>6</w:t>
      </w:r>
      <w:r w:rsidRPr="00CD7C05">
        <w:rPr>
          <w:lang w:val="en-US"/>
        </w:rPr>
        <w:t>3s</w:t>
      </w:r>
      <w:r w:rsidRPr="00CD7C05">
        <w:rPr>
          <w:vertAlign w:val="superscript"/>
          <w:lang w:val="en-US"/>
        </w:rPr>
        <w:t>2</w:t>
      </w:r>
      <w:r w:rsidRPr="00CD7C05">
        <w:rPr>
          <w:lang w:val="en-US"/>
        </w:rPr>
        <w:t>;</w:t>
      </w:r>
      <w:r w:rsidRPr="00CD7C05">
        <w:rPr>
          <w:lang w:val="en-US"/>
        </w:rPr>
        <w:tab/>
        <w:t xml:space="preserve"> </w:t>
      </w:r>
      <w:r w:rsidRPr="00CD7C05">
        <w:rPr>
          <w:lang w:val="en-US"/>
        </w:rPr>
        <w:tab/>
      </w:r>
      <w:r w:rsidRPr="00CD7C05">
        <w:t>в</w:t>
      </w:r>
      <w:r w:rsidRPr="00CD7C05">
        <w:rPr>
          <w:lang w:val="en-US"/>
        </w:rPr>
        <w:t>) 1s</w:t>
      </w:r>
      <w:r w:rsidRPr="00CD7C05">
        <w:rPr>
          <w:vertAlign w:val="superscript"/>
          <w:lang w:val="en-US"/>
        </w:rPr>
        <w:t>2</w:t>
      </w:r>
      <w:r w:rsidRPr="00CD7C05">
        <w:rPr>
          <w:lang w:val="en-US"/>
        </w:rPr>
        <w:t>2s</w:t>
      </w:r>
      <w:r w:rsidRPr="00CD7C05">
        <w:rPr>
          <w:vertAlign w:val="superscript"/>
          <w:lang w:val="en-US"/>
        </w:rPr>
        <w:t>2</w:t>
      </w:r>
      <w:r w:rsidRPr="00CD7C05">
        <w:rPr>
          <w:lang w:val="en-US"/>
        </w:rPr>
        <w:t>2p</w:t>
      </w:r>
      <w:r w:rsidRPr="00CD7C05">
        <w:rPr>
          <w:vertAlign w:val="superscript"/>
          <w:lang w:val="en-US"/>
        </w:rPr>
        <w:t>6</w:t>
      </w:r>
      <w:r w:rsidRPr="00CD7C05">
        <w:rPr>
          <w:lang w:val="en-US"/>
        </w:rPr>
        <w:t>3s</w:t>
      </w:r>
      <w:r w:rsidRPr="00CD7C05">
        <w:rPr>
          <w:vertAlign w:val="superscript"/>
          <w:lang w:val="en-US"/>
        </w:rPr>
        <w:t>2</w:t>
      </w:r>
      <w:r w:rsidRPr="00CD7C05">
        <w:rPr>
          <w:lang w:val="en-US"/>
        </w:rPr>
        <w:t>3p</w:t>
      </w:r>
      <w:r w:rsidRPr="00CD7C05">
        <w:rPr>
          <w:vertAlign w:val="superscript"/>
          <w:lang w:val="en-US"/>
        </w:rPr>
        <w:t>6</w:t>
      </w:r>
      <w:r w:rsidRPr="00CD7C05">
        <w:rPr>
          <w:lang w:val="en-US"/>
        </w:rPr>
        <w:t xml:space="preserve">; </w:t>
      </w:r>
      <w:r w:rsidRPr="00CD7C05">
        <w:rPr>
          <w:lang w:val="en-US"/>
        </w:rPr>
        <w:tab/>
      </w:r>
      <w:r w:rsidRPr="00CD7C05">
        <w:rPr>
          <w:lang w:val="en-US"/>
        </w:rPr>
        <w:tab/>
      </w:r>
      <w:r w:rsidRPr="00CD7C05">
        <w:t>г</w:t>
      </w:r>
      <w:r w:rsidRPr="00CD7C05">
        <w:rPr>
          <w:lang w:val="en-US"/>
        </w:rPr>
        <w:t>) 1s</w:t>
      </w:r>
      <w:r w:rsidRPr="00CD7C05">
        <w:rPr>
          <w:vertAlign w:val="superscript"/>
          <w:lang w:val="en-US"/>
        </w:rPr>
        <w:t>2</w:t>
      </w:r>
      <w:r w:rsidRPr="00CD7C05">
        <w:rPr>
          <w:lang w:val="en-US"/>
        </w:rPr>
        <w:t>2s</w:t>
      </w:r>
      <w:r w:rsidRPr="00CD7C05">
        <w:rPr>
          <w:vertAlign w:val="superscript"/>
          <w:lang w:val="en-US"/>
        </w:rPr>
        <w:t>2</w:t>
      </w:r>
      <w:r w:rsidRPr="00CD7C05">
        <w:rPr>
          <w:lang w:val="en-US"/>
        </w:rPr>
        <w:t>2p</w:t>
      </w:r>
      <w:r w:rsidRPr="00CD7C05">
        <w:rPr>
          <w:vertAlign w:val="superscript"/>
          <w:lang w:val="en-US"/>
        </w:rPr>
        <w:t>6</w:t>
      </w:r>
    </w:p>
    <w:p w:rsidR="009642F5" w:rsidRDefault="009642F5" w:rsidP="009642F5">
      <w:pPr>
        <w:widowControl w:val="0"/>
        <w:numPr>
          <w:ilvl w:val="0"/>
          <w:numId w:val="4"/>
        </w:numPr>
        <w:tabs>
          <w:tab w:val="clear" w:pos="720"/>
          <w:tab w:val="num" w:pos="426"/>
        </w:tabs>
        <w:suppressAutoHyphens/>
        <w:ind w:left="567" w:firstLine="0"/>
      </w:pPr>
      <w:r>
        <w:t xml:space="preserve">Электронное строение атома азота: </w:t>
      </w:r>
    </w:p>
    <w:p w:rsidR="009642F5" w:rsidRDefault="009642F5" w:rsidP="009642F5">
      <w:pPr>
        <w:tabs>
          <w:tab w:val="num" w:pos="426"/>
        </w:tabs>
        <w:ind w:left="567"/>
        <w:rPr>
          <w:lang w:val="en-US"/>
        </w:rPr>
      </w:pPr>
      <w:r>
        <w:t>а</w:t>
      </w:r>
      <w:r>
        <w:rPr>
          <w:lang w:val="en-US"/>
        </w:rPr>
        <w:t>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r>
        <w:rPr>
          <w:lang w:val="en-US"/>
        </w:rPr>
        <w:t>2p</w:t>
      </w:r>
      <w:r>
        <w:rPr>
          <w:vertAlign w:val="superscript"/>
          <w:lang w:val="en-US"/>
        </w:rPr>
        <w:t>5</w:t>
      </w:r>
      <w:r>
        <w:rPr>
          <w:lang w:val="en-US"/>
        </w:rPr>
        <w:t>;</w:t>
      </w:r>
      <w:r>
        <w:rPr>
          <w:lang w:val="en-US"/>
        </w:rPr>
        <w:tab/>
      </w:r>
      <w:r>
        <w:t>б</w:t>
      </w:r>
      <w:r>
        <w:rPr>
          <w:lang w:val="en-US"/>
        </w:rPr>
        <w:t>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r>
        <w:rPr>
          <w:lang w:val="en-US"/>
        </w:rPr>
        <w:t>2p</w:t>
      </w:r>
      <w:r>
        <w:rPr>
          <w:vertAlign w:val="superscript"/>
          <w:lang w:val="en-US"/>
        </w:rPr>
        <w:t>6</w:t>
      </w:r>
      <w:r>
        <w:rPr>
          <w:lang w:val="en-US"/>
        </w:rPr>
        <w:t>3s</w:t>
      </w:r>
      <w:r>
        <w:rPr>
          <w:vertAlign w:val="superscript"/>
          <w:lang w:val="en-US"/>
        </w:rPr>
        <w:t>2</w:t>
      </w:r>
      <w:r>
        <w:rPr>
          <w:lang w:val="en-US"/>
        </w:rPr>
        <w:t>3p</w:t>
      </w:r>
      <w:r>
        <w:rPr>
          <w:vertAlign w:val="superscript"/>
          <w:lang w:val="en-US"/>
        </w:rPr>
        <w:t>3</w:t>
      </w:r>
      <w:r>
        <w:rPr>
          <w:lang w:val="en-US"/>
        </w:rPr>
        <w:t>;</w:t>
      </w:r>
      <w:r>
        <w:rPr>
          <w:lang w:val="en-US"/>
        </w:rPr>
        <w:tab/>
        <w:t xml:space="preserve"> </w:t>
      </w:r>
      <w:r>
        <w:t>в</w:t>
      </w:r>
      <w:r>
        <w:rPr>
          <w:lang w:val="en-US"/>
        </w:rPr>
        <w:t>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r>
        <w:rPr>
          <w:lang w:val="en-US"/>
        </w:rPr>
        <w:t>2p</w:t>
      </w:r>
      <w:r>
        <w:rPr>
          <w:vertAlign w:val="superscript"/>
          <w:lang w:val="en-US"/>
        </w:rPr>
        <w:t>6</w:t>
      </w:r>
      <w:r>
        <w:rPr>
          <w:lang w:val="en-US"/>
        </w:rPr>
        <w:t>3s</w:t>
      </w:r>
      <w:r>
        <w:rPr>
          <w:vertAlign w:val="superscript"/>
          <w:lang w:val="en-US"/>
        </w:rPr>
        <w:t>2</w:t>
      </w:r>
      <w:r>
        <w:rPr>
          <w:lang w:val="en-US"/>
        </w:rPr>
        <w:t>3p</w:t>
      </w:r>
      <w:r>
        <w:rPr>
          <w:vertAlign w:val="superscript"/>
          <w:lang w:val="en-US"/>
        </w:rPr>
        <w:t>5</w:t>
      </w:r>
      <w:r>
        <w:rPr>
          <w:lang w:val="en-US"/>
        </w:rPr>
        <w:t xml:space="preserve">; </w:t>
      </w:r>
      <w:r>
        <w:rPr>
          <w:lang w:val="en-US"/>
        </w:rPr>
        <w:tab/>
      </w:r>
      <w:r>
        <w:t>г</w:t>
      </w:r>
      <w:r>
        <w:rPr>
          <w:lang w:val="en-US"/>
        </w:rPr>
        <w:t>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r>
        <w:rPr>
          <w:lang w:val="en-US"/>
        </w:rPr>
        <w:t>2p</w:t>
      </w:r>
      <w:r>
        <w:rPr>
          <w:vertAlign w:val="superscript"/>
          <w:lang w:val="en-US"/>
        </w:rPr>
        <w:t>3</w:t>
      </w:r>
    </w:p>
    <w:p w:rsidR="009642F5" w:rsidRDefault="009642F5" w:rsidP="009642F5">
      <w:pPr>
        <w:widowControl w:val="0"/>
        <w:numPr>
          <w:ilvl w:val="0"/>
          <w:numId w:val="5"/>
        </w:numPr>
        <w:tabs>
          <w:tab w:val="clear" w:pos="720"/>
          <w:tab w:val="num" w:pos="426"/>
        </w:tabs>
        <w:suppressAutoHyphens/>
        <w:ind w:left="567" w:firstLine="0"/>
        <w:rPr>
          <w:lang w:val="en-US"/>
        </w:rPr>
      </w:pPr>
      <w:proofErr w:type="spellStart"/>
      <w:r>
        <w:rPr>
          <w:lang w:val="en-US"/>
        </w:rPr>
        <w:t>Электронное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строение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атома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фосфора</w:t>
      </w:r>
      <w:proofErr w:type="spellEnd"/>
      <w:r>
        <w:rPr>
          <w:lang w:val="en-US"/>
        </w:rPr>
        <w:t xml:space="preserve">: </w:t>
      </w:r>
    </w:p>
    <w:p w:rsidR="009642F5" w:rsidRPr="00B50BF2" w:rsidRDefault="009642F5" w:rsidP="009642F5">
      <w:pPr>
        <w:tabs>
          <w:tab w:val="num" w:pos="426"/>
        </w:tabs>
        <w:ind w:left="567"/>
        <w:rPr>
          <w:lang w:val="en-US"/>
        </w:rPr>
      </w:pPr>
      <w:r>
        <w:rPr>
          <w:lang w:val="en-US"/>
        </w:rPr>
        <w:t>а)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r>
        <w:rPr>
          <w:lang w:val="en-US"/>
        </w:rPr>
        <w:t>2p</w:t>
      </w:r>
      <w:r>
        <w:rPr>
          <w:vertAlign w:val="superscript"/>
          <w:lang w:val="en-US"/>
        </w:rPr>
        <w:t>4</w:t>
      </w:r>
      <w:r>
        <w:rPr>
          <w:lang w:val="en-US"/>
        </w:rPr>
        <w:t>;</w:t>
      </w:r>
      <w:r>
        <w:rPr>
          <w:lang w:val="en-US"/>
        </w:rPr>
        <w:tab/>
      </w:r>
      <w:r>
        <w:rPr>
          <w:lang w:val="en-US"/>
        </w:rPr>
        <w:tab/>
        <w:t xml:space="preserve"> б)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r>
        <w:rPr>
          <w:lang w:val="en-US"/>
        </w:rPr>
        <w:t>2p</w:t>
      </w:r>
      <w:r>
        <w:rPr>
          <w:vertAlign w:val="superscript"/>
          <w:lang w:val="en-US"/>
        </w:rPr>
        <w:t>6</w:t>
      </w:r>
      <w:r>
        <w:rPr>
          <w:lang w:val="en-US"/>
        </w:rPr>
        <w:t>3s</w:t>
      </w:r>
      <w:r>
        <w:rPr>
          <w:vertAlign w:val="superscript"/>
          <w:lang w:val="en-US"/>
        </w:rPr>
        <w:t>2</w:t>
      </w:r>
      <w:r>
        <w:rPr>
          <w:lang w:val="en-US"/>
        </w:rPr>
        <w:t>3p</w:t>
      </w:r>
      <w:r>
        <w:rPr>
          <w:vertAlign w:val="superscript"/>
          <w:lang w:val="en-US"/>
        </w:rPr>
        <w:t>3</w:t>
      </w:r>
      <w:r>
        <w:rPr>
          <w:lang w:val="en-US"/>
        </w:rPr>
        <w:t>;</w:t>
      </w:r>
      <w:r>
        <w:rPr>
          <w:lang w:val="en-US"/>
        </w:rPr>
        <w:tab/>
        <w:t xml:space="preserve"> </w:t>
      </w:r>
      <w:r>
        <w:rPr>
          <w:lang w:val="en-US"/>
        </w:rPr>
        <w:tab/>
        <w:t>в)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r>
        <w:rPr>
          <w:lang w:val="en-US"/>
        </w:rPr>
        <w:t>2p</w:t>
      </w:r>
      <w:r>
        <w:rPr>
          <w:vertAlign w:val="superscript"/>
          <w:lang w:val="en-US"/>
        </w:rPr>
        <w:t>6</w:t>
      </w:r>
      <w:r>
        <w:rPr>
          <w:lang w:val="en-US"/>
        </w:rPr>
        <w:t>3s</w:t>
      </w:r>
      <w:r>
        <w:rPr>
          <w:vertAlign w:val="superscript"/>
          <w:lang w:val="en-US"/>
        </w:rPr>
        <w:t>2</w:t>
      </w:r>
      <w:r>
        <w:rPr>
          <w:lang w:val="en-US"/>
        </w:rPr>
        <w:t>3p</w:t>
      </w:r>
      <w:r>
        <w:rPr>
          <w:vertAlign w:val="superscript"/>
          <w:lang w:val="en-US"/>
        </w:rPr>
        <w:t>6</w:t>
      </w:r>
      <w:r>
        <w:rPr>
          <w:lang w:val="en-US"/>
        </w:rPr>
        <w:t xml:space="preserve">; </w:t>
      </w:r>
      <w:r>
        <w:rPr>
          <w:lang w:val="en-US"/>
        </w:rPr>
        <w:tab/>
      </w:r>
      <w:r>
        <w:rPr>
          <w:lang w:val="en-US"/>
        </w:rPr>
        <w:tab/>
        <w:t>г) 1s</w:t>
      </w:r>
      <w:r>
        <w:rPr>
          <w:vertAlign w:val="superscript"/>
          <w:lang w:val="en-US"/>
        </w:rPr>
        <w:t>2</w:t>
      </w:r>
      <w:r>
        <w:rPr>
          <w:lang w:val="en-US"/>
        </w:rPr>
        <w:t>2s</w:t>
      </w:r>
      <w:r>
        <w:rPr>
          <w:vertAlign w:val="superscript"/>
          <w:lang w:val="en-US"/>
        </w:rPr>
        <w:t>2</w:t>
      </w:r>
      <w:r>
        <w:rPr>
          <w:lang w:val="en-US"/>
        </w:rPr>
        <w:t>2p</w:t>
      </w:r>
      <w:r>
        <w:rPr>
          <w:vertAlign w:val="superscript"/>
          <w:lang w:val="en-US"/>
        </w:rPr>
        <w:t>6</w:t>
      </w:r>
    </w:p>
    <w:p w:rsidR="009642F5" w:rsidRDefault="009642F5" w:rsidP="009642F5">
      <w:pPr>
        <w:widowControl w:val="0"/>
        <w:numPr>
          <w:ilvl w:val="0"/>
          <w:numId w:val="6"/>
        </w:numPr>
        <w:tabs>
          <w:tab w:val="num" w:pos="426"/>
        </w:tabs>
        <w:suppressAutoHyphens/>
        <w:ind w:left="567" w:firstLine="0"/>
      </w:pPr>
      <w:r>
        <w:t xml:space="preserve">Формула вещества с ковалентной неполярной связью: а) </w:t>
      </w:r>
      <w:proofErr w:type="spellStart"/>
      <w:r>
        <w:rPr>
          <w:lang w:val="en-US"/>
        </w:rPr>
        <w:t>HCl</w:t>
      </w:r>
      <w:proofErr w:type="spellEnd"/>
      <w:r>
        <w:t xml:space="preserve">;  б) </w:t>
      </w:r>
      <w:r>
        <w:rPr>
          <w:lang w:val="en-US"/>
        </w:rPr>
        <w:t>F</w:t>
      </w:r>
      <w:r>
        <w:rPr>
          <w:vertAlign w:val="subscript"/>
        </w:rPr>
        <w:t>2</w:t>
      </w:r>
      <w:r>
        <w:t xml:space="preserve">;  в) </w:t>
      </w:r>
      <w:r>
        <w:rPr>
          <w:lang w:val="en-US"/>
        </w:rPr>
        <w:t>Na</w:t>
      </w:r>
      <w:r>
        <w:rPr>
          <w:vertAlign w:val="subscript"/>
        </w:rPr>
        <w:t>2</w:t>
      </w:r>
      <w:r>
        <w:rPr>
          <w:lang w:val="en-US"/>
        </w:rPr>
        <w:t>O</w:t>
      </w:r>
      <w:r>
        <w:t xml:space="preserve">;  г)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S</w:t>
      </w:r>
    </w:p>
    <w:p w:rsidR="009642F5" w:rsidRDefault="009642F5" w:rsidP="009642F5">
      <w:pPr>
        <w:widowControl w:val="0"/>
        <w:numPr>
          <w:ilvl w:val="0"/>
          <w:numId w:val="6"/>
        </w:numPr>
        <w:tabs>
          <w:tab w:val="num" w:pos="426"/>
        </w:tabs>
        <w:suppressAutoHyphens/>
        <w:ind w:left="567" w:firstLine="0"/>
      </w:pPr>
      <w:r>
        <w:t xml:space="preserve">Формула вещества с ионной связью: а) </w:t>
      </w:r>
      <w:proofErr w:type="spellStart"/>
      <w:r>
        <w:rPr>
          <w:lang w:val="en-US"/>
        </w:rPr>
        <w:t>HCl</w:t>
      </w:r>
      <w:proofErr w:type="spellEnd"/>
      <w:r>
        <w:t xml:space="preserve">;  </w:t>
      </w:r>
      <w:r>
        <w:tab/>
        <w:t>б) О</w:t>
      </w:r>
      <w:proofErr w:type="gramStart"/>
      <w:r>
        <w:rPr>
          <w:vertAlign w:val="subscript"/>
        </w:rPr>
        <w:t>2</w:t>
      </w:r>
      <w:proofErr w:type="gramEnd"/>
      <w:r>
        <w:t xml:space="preserve">;  </w:t>
      </w:r>
      <w:r>
        <w:tab/>
      </w:r>
      <w:r>
        <w:tab/>
        <w:t xml:space="preserve">в) </w:t>
      </w:r>
      <w:proofErr w:type="spellStart"/>
      <w:r>
        <w:rPr>
          <w:lang w:val="en-US"/>
        </w:rPr>
        <w:t>NaCl</w:t>
      </w:r>
      <w:proofErr w:type="spellEnd"/>
      <w:r>
        <w:t xml:space="preserve">;  </w:t>
      </w:r>
      <w:r>
        <w:tab/>
        <w:t xml:space="preserve">г)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S</w:t>
      </w:r>
    </w:p>
    <w:p w:rsidR="009642F5" w:rsidRDefault="009642F5" w:rsidP="009642F5">
      <w:pPr>
        <w:widowControl w:val="0"/>
        <w:numPr>
          <w:ilvl w:val="0"/>
          <w:numId w:val="6"/>
        </w:numPr>
        <w:tabs>
          <w:tab w:val="num" w:pos="426"/>
        </w:tabs>
        <w:suppressAutoHyphens/>
        <w:ind w:left="567" w:firstLine="0"/>
      </w:pPr>
      <w:r w:rsidRPr="00607935">
        <w:rPr>
          <w:rFonts w:eastAsia="Calibri"/>
          <w:lang w:eastAsia="en-US"/>
        </w:rPr>
        <w:t xml:space="preserve">Формула вещества с ковалентной полярной связью: а) </w:t>
      </w:r>
      <w:proofErr w:type="spellStart"/>
      <w:r w:rsidRPr="00607935">
        <w:rPr>
          <w:rFonts w:eastAsia="Calibri"/>
          <w:lang w:val="en-US" w:eastAsia="en-US"/>
        </w:rPr>
        <w:t>HCl</w:t>
      </w:r>
      <w:proofErr w:type="spellEnd"/>
      <w:r w:rsidRPr="00607935">
        <w:rPr>
          <w:rFonts w:eastAsia="Calibri"/>
          <w:lang w:eastAsia="en-US"/>
        </w:rPr>
        <w:t xml:space="preserve">;  б) </w:t>
      </w:r>
      <w:r w:rsidRPr="00607935">
        <w:rPr>
          <w:rFonts w:eastAsia="Calibri"/>
          <w:lang w:val="en-US" w:eastAsia="en-US"/>
        </w:rPr>
        <w:t>F</w:t>
      </w:r>
      <w:r w:rsidRPr="00607935">
        <w:rPr>
          <w:rFonts w:eastAsia="Calibri"/>
          <w:vertAlign w:val="subscript"/>
          <w:lang w:eastAsia="en-US"/>
        </w:rPr>
        <w:t>2</w:t>
      </w:r>
      <w:r w:rsidRPr="00607935">
        <w:rPr>
          <w:rFonts w:eastAsia="Calibri"/>
          <w:lang w:eastAsia="en-US"/>
        </w:rPr>
        <w:t xml:space="preserve">;  в) </w:t>
      </w:r>
      <w:r w:rsidRPr="00607935">
        <w:rPr>
          <w:rFonts w:eastAsia="Calibri"/>
          <w:lang w:val="en-US" w:eastAsia="en-US"/>
        </w:rPr>
        <w:t>Na</w:t>
      </w:r>
      <w:r w:rsidRPr="00607935">
        <w:rPr>
          <w:rFonts w:eastAsia="Calibri"/>
          <w:vertAlign w:val="subscript"/>
          <w:lang w:eastAsia="en-US"/>
        </w:rPr>
        <w:t>2</w:t>
      </w:r>
      <w:r w:rsidRPr="00607935">
        <w:rPr>
          <w:rFonts w:eastAsia="Calibri"/>
          <w:lang w:val="en-US" w:eastAsia="en-US"/>
        </w:rPr>
        <w:t>O</w:t>
      </w:r>
      <w:r w:rsidRPr="00607935">
        <w:rPr>
          <w:rFonts w:eastAsia="Calibri"/>
          <w:lang w:eastAsia="en-US"/>
        </w:rPr>
        <w:t>;  г) К</w:t>
      </w:r>
      <w:r w:rsidRPr="00607935">
        <w:rPr>
          <w:rFonts w:eastAsia="Calibri"/>
          <w:vertAlign w:val="subscript"/>
          <w:lang w:eastAsia="en-US"/>
        </w:rPr>
        <w:t>2</w:t>
      </w:r>
      <w:r w:rsidRPr="00607935">
        <w:rPr>
          <w:rFonts w:eastAsia="Calibri"/>
          <w:lang w:val="en-US" w:eastAsia="en-US"/>
        </w:rPr>
        <w:t>S</w:t>
      </w:r>
    </w:p>
    <w:p w:rsidR="009642F5" w:rsidRPr="00607935" w:rsidRDefault="009642F5" w:rsidP="009642F5">
      <w:pPr>
        <w:widowControl w:val="0"/>
        <w:numPr>
          <w:ilvl w:val="0"/>
          <w:numId w:val="6"/>
        </w:numPr>
        <w:tabs>
          <w:tab w:val="num" w:pos="426"/>
        </w:tabs>
        <w:suppressAutoHyphens/>
        <w:ind w:left="567" w:firstLine="0"/>
      </w:pPr>
      <w:r w:rsidRPr="00607935">
        <w:rPr>
          <w:rFonts w:eastAsia="Calibri"/>
          <w:lang w:eastAsia="en-US"/>
        </w:rPr>
        <w:t>Формула вещества с ионной связью: а) О</w:t>
      </w:r>
      <w:proofErr w:type="gramStart"/>
      <w:r w:rsidRPr="00607935">
        <w:rPr>
          <w:rFonts w:eastAsia="Calibri"/>
          <w:vertAlign w:val="subscript"/>
          <w:lang w:eastAsia="en-US"/>
        </w:rPr>
        <w:t>2</w:t>
      </w:r>
      <w:proofErr w:type="gramEnd"/>
      <w:r w:rsidRPr="00607935">
        <w:rPr>
          <w:rFonts w:eastAsia="Calibri"/>
          <w:lang w:eastAsia="en-US"/>
        </w:rPr>
        <w:t xml:space="preserve">;  б) </w:t>
      </w:r>
      <w:proofErr w:type="spellStart"/>
      <w:r w:rsidRPr="00607935">
        <w:rPr>
          <w:rFonts w:eastAsia="Calibri"/>
          <w:lang w:val="en-US" w:eastAsia="en-US"/>
        </w:rPr>
        <w:t>HCl</w:t>
      </w:r>
      <w:proofErr w:type="spellEnd"/>
      <w:r w:rsidRPr="00607935">
        <w:rPr>
          <w:rFonts w:eastAsia="Calibri"/>
          <w:lang w:eastAsia="en-US"/>
        </w:rPr>
        <w:t xml:space="preserve">;  в) </w:t>
      </w:r>
      <w:r w:rsidRPr="00607935">
        <w:rPr>
          <w:rFonts w:eastAsia="Calibri"/>
          <w:lang w:val="en-US" w:eastAsia="en-US"/>
        </w:rPr>
        <w:t>Na</w:t>
      </w:r>
      <w:r w:rsidRPr="00607935">
        <w:rPr>
          <w:rFonts w:eastAsia="Calibri"/>
          <w:vertAlign w:val="subscript"/>
          <w:lang w:eastAsia="en-US"/>
        </w:rPr>
        <w:t>2</w:t>
      </w:r>
      <w:r w:rsidRPr="00607935">
        <w:rPr>
          <w:rFonts w:eastAsia="Calibri"/>
          <w:lang w:val="en-US" w:eastAsia="en-US"/>
        </w:rPr>
        <w:t>S</w:t>
      </w:r>
      <w:r w:rsidRPr="00607935">
        <w:rPr>
          <w:rFonts w:eastAsia="Calibri"/>
          <w:lang w:eastAsia="en-US"/>
        </w:rPr>
        <w:t xml:space="preserve">;  г) </w:t>
      </w:r>
      <w:r w:rsidRPr="00607935">
        <w:rPr>
          <w:rFonts w:eastAsia="Calibri"/>
          <w:lang w:val="en-US" w:eastAsia="en-US"/>
        </w:rPr>
        <w:t>H</w:t>
      </w:r>
      <w:r w:rsidRPr="00607935">
        <w:rPr>
          <w:rFonts w:eastAsia="Calibri"/>
          <w:vertAlign w:val="subscript"/>
          <w:lang w:eastAsia="en-US"/>
        </w:rPr>
        <w:t>2</w:t>
      </w:r>
      <w:r w:rsidRPr="00607935">
        <w:rPr>
          <w:rFonts w:eastAsia="Calibri"/>
          <w:lang w:val="en-US" w:eastAsia="en-US"/>
        </w:rPr>
        <w:t>S</w:t>
      </w:r>
    </w:p>
    <w:p w:rsidR="009642F5" w:rsidRPr="00B50BF2" w:rsidRDefault="009642F5" w:rsidP="009642F5">
      <w:pPr>
        <w:widowControl w:val="0"/>
        <w:numPr>
          <w:ilvl w:val="0"/>
          <w:numId w:val="6"/>
        </w:numPr>
        <w:tabs>
          <w:tab w:val="num" w:pos="426"/>
        </w:tabs>
        <w:suppressAutoHyphens/>
        <w:ind w:left="567" w:firstLine="0"/>
      </w:pPr>
      <w:r w:rsidRPr="00B50BF2">
        <w:t>Формула вещества с ковалентной неполярной связью: а) О</w:t>
      </w:r>
      <w:proofErr w:type="gramStart"/>
      <w:r w:rsidRPr="00B50BF2">
        <w:rPr>
          <w:vertAlign w:val="subscript"/>
        </w:rPr>
        <w:t>2</w:t>
      </w:r>
      <w:proofErr w:type="gramEnd"/>
      <w:r w:rsidRPr="00B50BF2">
        <w:t xml:space="preserve">;  б) </w:t>
      </w:r>
      <w:proofErr w:type="spellStart"/>
      <w:r>
        <w:rPr>
          <w:lang w:val="en-US"/>
        </w:rPr>
        <w:t>HCl</w:t>
      </w:r>
      <w:proofErr w:type="spellEnd"/>
      <w:r w:rsidRPr="00B50BF2">
        <w:t xml:space="preserve">;  в) </w:t>
      </w:r>
      <w:proofErr w:type="spellStart"/>
      <w:r>
        <w:rPr>
          <w:lang w:val="en-US"/>
        </w:rPr>
        <w:t>NaCl</w:t>
      </w:r>
      <w:proofErr w:type="spellEnd"/>
      <w:r w:rsidRPr="00B50BF2">
        <w:t xml:space="preserve">;  г) </w:t>
      </w:r>
      <w:r>
        <w:rPr>
          <w:lang w:val="en-US"/>
        </w:rPr>
        <w:t>H</w:t>
      </w:r>
      <w:r w:rsidRPr="00B50BF2">
        <w:rPr>
          <w:vertAlign w:val="subscript"/>
        </w:rPr>
        <w:t>2</w:t>
      </w:r>
      <w:r>
        <w:rPr>
          <w:lang w:val="en-US"/>
        </w:rPr>
        <w:t>S</w:t>
      </w:r>
    </w:p>
    <w:p w:rsidR="009642F5" w:rsidRDefault="009642F5" w:rsidP="009642F5">
      <w:pPr>
        <w:widowControl w:val="0"/>
        <w:numPr>
          <w:ilvl w:val="0"/>
          <w:numId w:val="6"/>
        </w:numPr>
        <w:tabs>
          <w:tab w:val="num" w:pos="426"/>
        </w:tabs>
        <w:suppressAutoHyphens/>
        <w:ind w:left="567" w:firstLine="0"/>
      </w:pPr>
      <w:r w:rsidRPr="00B50BF2">
        <w:t xml:space="preserve">Формула вещества с ионной связью: </w:t>
      </w:r>
      <w:r w:rsidRPr="00B50BF2">
        <w:tab/>
        <w:t xml:space="preserve">а) </w:t>
      </w:r>
      <w:proofErr w:type="spellStart"/>
      <w:r>
        <w:rPr>
          <w:lang w:val="en-US"/>
        </w:rPr>
        <w:t>HCl</w:t>
      </w:r>
      <w:proofErr w:type="spellEnd"/>
      <w:r w:rsidRPr="00B50BF2">
        <w:t xml:space="preserve">;  </w:t>
      </w:r>
      <w:r w:rsidRPr="00B50BF2">
        <w:tab/>
        <w:t>б) О</w:t>
      </w:r>
      <w:proofErr w:type="gramStart"/>
      <w:r w:rsidRPr="00B50BF2">
        <w:rPr>
          <w:vertAlign w:val="subscript"/>
        </w:rPr>
        <w:t>2</w:t>
      </w:r>
      <w:proofErr w:type="gramEnd"/>
      <w:r w:rsidRPr="00B50BF2">
        <w:t xml:space="preserve">;  </w:t>
      </w:r>
      <w:r w:rsidRPr="00B50BF2">
        <w:tab/>
        <w:t xml:space="preserve">в) </w:t>
      </w:r>
      <w:proofErr w:type="spellStart"/>
      <w:r>
        <w:rPr>
          <w:lang w:val="en-US"/>
        </w:rPr>
        <w:t>NaCl</w:t>
      </w:r>
      <w:proofErr w:type="spellEnd"/>
      <w:r w:rsidRPr="00B50BF2">
        <w:t xml:space="preserve">;  </w:t>
      </w:r>
      <w:r w:rsidRPr="00B50BF2">
        <w:tab/>
        <w:t xml:space="preserve">г) </w:t>
      </w:r>
      <w:r>
        <w:rPr>
          <w:lang w:val="en-US"/>
        </w:rPr>
        <w:t>H</w:t>
      </w:r>
      <w:r w:rsidRPr="00B50BF2">
        <w:rPr>
          <w:vertAlign w:val="subscript"/>
        </w:rPr>
        <w:t>2</w:t>
      </w:r>
      <w:r>
        <w:rPr>
          <w:lang w:val="en-US"/>
        </w:rPr>
        <w:t>S</w:t>
      </w:r>
    </w:p>
    <w:p w:rsidR="009642F5" w:rsidRDefault="009642F5" w:rsidP="009642F5">
      <w:pPr>
        <w:widowControl w:val="0"/>
        <w:numPr>
          <w:ilvl w:val="0"/>
          <w:numId w:val="6"/>
        </w:numPr>
        <w:tabs>
          <w:tab w:val="num" w:pos="426"/>
        </w:tabs>
        <w:suppressAutoHyphens/>
        <w:ind w:left="567" w:firstLine="0"/>
      </w:pPr>
      <w:r>
        <w:t>Электролитом является:   а) КОН (раствор);   б) СО</w:t>
      </w:r>
      <w:proofErr w:type="gramStart"/>
      <w:r>
        <w:rPr>
          <w:vertAlign w:val="subscript"/>
        </w:rPr>
        <w:t>2</w:t>
      </w:r>
      <w:proofErr w:type="gramEnd"/>
      <w:r>
        <w:rPr>
          <w:vertAlign w:val="subscript"/>
        </w:rPr>
        <w:t xml:space="preserve"> </w:t>
      </w:r>
      <w:r>
        <w:t>(газ);   в) СаСО</w:t>
      </w:r>
      <w:r>
        <w:rPr>
          <w:vertAlign w:val="subscript"/>
        </w:rPr>
        <w:t>3</w:t>
      </w:r>
      <w:r>
        <w:t xml:space="preserve">;   г) </w:t>
      </w:r>
      <w:r>
        <w:rPr>
          <w:lang w:val="en-US"/>
        </w:rPr>
        <w:t>H</w:t>
      </w:r>
      <w:r>
        <w:rPr>
          <w:vertAlign w:val="subscript"/>
        </w:rPr>
        <w:t>2</w:t>
      </w:r>
    </w:p>
    <w:p w:rsidR="009642F5" w:rsidRDefault="009642F5" w:rsidP="009642F5">
      <w:pPr>
        <w:widowControl w:val="0"/>
        <w:numPr>
          <w:ilvl w:val="0"/>
          <w:numId w:val="6"/>
        </w:numPr>
        <w:tabs>
          <w:tab w:val="num" w:pos="426"/>
        </w:tabs>
        <w:suppressAutoHyphens/>
        <w:ind w:left="567" w:firstLine="0"/>
      </w:pPr>
      <w:proofErr w:type="spellStart"/>
      <w:r>
        <w:t>Неэлектролитом</w:t>
      </w:r>
      <w:proofErr w:type="spellEnd"/>
      <w:r>
        <w:t xml:space="preserve"> является: а) </w:t>
      </w:r>
      <w:r>
        <w:rPr>
          <w:lang w:val="en-US"/>
        </w:rPr>
        <w:t>S</w:t>
      </w:r>
      <w:r>
        <w:t>О</w:t>
      </w:r>
      <w:r>
        <w:rPr>
          <w:vertAlign w:val="subscript"/>
        </w:rPr>
        <w:t xml:space="preserve">2 </w:t>
      </w:r>
      <w:r>
        <w:t xml:space="preserve">(газ); </w:t>
      </w:r>
      <w:r>
        <w:tab/>
        <w:t xml:space="preserve">б) </w:t>
      </w:r>
      <w:proofErr w:type="spellStart"/>
      <w:r>
        <w:t>Ва</w:t>
      </w:r>
      <w:r>
        <w:rPr>
          <w:lang w:val="en-US"/>
        </w:rPr>
        <w:t>Cl</w:t>
      </w:r>
      <w:proofErr w:type="spellEnd"/>
      <w:r>
        <w:rPr>
          <w:vertAlign w:val="subscript"/>
        </w:rPr>
        <w:t>2</w:t>
      </w:r>
      <w:r>
        <w:t xml:space="preserve">; </w:t>
      </w:r>
      <w:r>
        <w:tab/>
        <w:t xml:space="preserve">в) </w:t>
      </w:r>
      <w:proofErr w:type="spellStart"/>
      <w:r>
        <w:rPr>
          <w:lang w:val="en-US"/>
        </w:rPr>
        <w:t>NaO</w:t>
      </w:r>
      <w:proofErr w:type="spellEnd"/>
      <w:proofErr w:type="gramStart"/>
      <w:r>
        <w:t>Н</w:t>
      </w:r>
      <w:proofErr w:type="gramEnd"/>
      <w:r>
        <w:t>;</w:t>
      </w:r>
      <w:r>
        <w:tab/>
        <w:t xml:space="preserve"> г) </w:t>
      </w:r>
      <w:r>
        <w:rPr>
          <w:lang w:val="en-US"/>
        </w:rPr>
        <w:t>HNO</w:t>
      </w:r>
      <w:r>
        <w:rPr>
          <w:vertAlign w:val="subscript"/>
        </w:rPr>
        <w:t>3</w:t>
      </w:r>
    </w:p>
    <w:p w:rsidR="009642F5" w:rsidRPr="00CD7C05" w:rsidRDefault="009642F5" w:rsidP="009642F5">
      <w:pPr>
        <w:widowControl w:val="0"/>
        <w:numPr>
          <w:ilvl w:val="0"/>
          <w:numId w:val="6"/>
        </w:numPr>
        <w:suppressAutoHyphens/>
        <w:rPr>
          <w:vertAlign w:val="subscript"/>
        </w:rPr>
      </w:pPr>
      <w:r w:rsidRPr="00CD7C05">
        <w:t>Электролитом является:   а)</w:t>
      </w:r>
      <w:r>
        <w:t xml:space="preserve"> </w:t>
      </w:r>
      <w:r>
        <w:rPr>
          <w:lang w:val="en-US"/>
        </w:rPr>
        <w:t>Al</w:t>
      </w:r>
      <w:r w:rsidRPr="00697E1B">
        <w:t>(</w:t>
      </w:r>
      <w:r w:rsidRPr="00CD7C05">
        <w:t>ОН</w:t>
      </w:r>
      <w:r w:rsidRPr="00697E1B">
        <w:t>)</w:t>
      </w:r>
      <w:r w:rsidRPr="00697E1B">
        <w:rPr>
          <w:vertAlign w:val="subscript"/>
        </w:rPr>
        <w:t>3</w:t>
      </w:r>
      <w:r w:rsidRPr="00CD7C05">
        <w:t>;   б) СО</w:t>
      </w:r>
      <w:proofErr w:type="gramStart"/>
      <w:r w:rsidRPr="00CD7C05">
        <w:rPr>
          <w:vertAlign w:val="subscript"/>
        </w:rPr>
        <w:t>2</w:t>
      </w:r>
      <w:proofErr w:type="gramEnd"/>
      <w:r w:rsidRPr="00CD7C05">
        <w:rPr>
          <w:vertAlign w:val="subscript"/>
        </w:rPr>
        <w:t xml:space="preserve"> </w:t>
      </w:r>
      <w:r w:rsidRPr="00CD7C05">
        <w:t xml:space="preserve">(газ);   в) </w:t>
      </w:r>
      <w:proofErr w:type="spellStart"/>
      <w:r w:rsidRPr="00CD7C05">
        <w:t>Са</w:t>
      </w:r>
      <w:r>
        <w:rPr>
          <w:lang w:val="en-US"/>
        </w:rPr>
        <w:t>Cl</w:t>
      </w:r>
      <w:proofErr w:type="spellEnd"/>
      <w:r w:rsidRPr="00697E1B">
        <w:rPr>
          <w:vertAlign w:val="subscript"/>
        </w:rPr>
        <w:t>2</w:t>
      </w:r>
      <w:r w:rsidRPr="00CD7C05">
        <w:t xml:space="preserve">;   г) </w:t>
      </w:r>
      <w:r w:rsidRPr="00CD7C05">
        <w:rPr>
          <w:lang w:val="en-US"/>
        </w:rPr>
        <w:t>H</w:t>
      </w:r>
      <w:r w:rsidRPr="00CD7C05">
        <w:rPr>
          <w:vertAlign w:val="subscript"/>
        </w:rPr>
        <w:t>2</w:t>
      </w:r>
    </w:p>
    <w:p w:rsidR="009642F5" w:rsidRPr="00CD7C05" w:rsidRDefault="009642F5" w:rsidP="009642F5">
      <w:pPr>
        <w:widowControl w:val="0"/>
        <w:numPr>
          <w:ilvl w:val="0"/>
          <w:numId w:val="6"/>
        </w:numPr>
        <w:suppressAutoHyphens/>
        <w:rPr>
          <w:vertAlign w:val="subscript"/>
        </w:rPr>
      </w:pPr>
      <w:r w:rsidRPr="00CD7C05">
        <w:t>Электролитом является:   а) С</w:t>
      </w:r>
      <w:proofErr w:type="gramStart"/>
      <w:r>
        <w:rPr>
          <w:lang w:val="en-US"/>
        </w:rPr>
        <w:t>a</w:t>
      </w:r>
      <w:proofErr w:type="gramEnd"/>
      <w:r w:rsidRPr="00CD7C05">
        <w:t>О</w:t>
      </w:r>
      <w:r w:rsidRPr="00CD7C05">
        <w:tab/>
        <w:t xml:space="preserve">б) </w:t>
      </w:r>
      <w:r>
        <w:rPr>
          <w:lang w:val="en-US"/>
        </w:rPr>
        <w:t>Ca</w:t>
      </w:r>
      <w:r w:rsidRPr="00FD7A2A">
        <w:t>(</w:t>
      </w:r>
      <w:r>
        <w:rPr>
          <w:lang w:val="en-US"/>
        </w:rPr>
        <w:t>NO</w:t>
      </w:r>
      <w:r w:rsidRPr="00FD7A2A">
        <w:rPr>
          <w:vertAlign w:val="subscript"/>
        </w:rPr>
        <w:t>3</w:t>
      </w:r>
      <w:r w:rsidRPr="00FD7A2A">
        <w:t>)</w:t>
      </w:r>
      <w:r w:rsidRPr="00FD7A2A">
        <w:rPr>
          <w:vertAlign w:val="subscript"/>
        </w:rPr>
        <w:t>2</w:t>
      </w:r>
      <w:r w:rsidRPr="00CD7C05">
        <w:t xml:space="preserve">   </w:t>
      </w:r>
      <w:r w:rsidRPr="00897E69">
        <w:t xml:space="preserve">  </w:t>
      </w:r>
      <w:r w:rsidRPr="00CD7C05">
        <w:tab/>
        <w:t>в) СаСО</w:t>
      </w:r>
      <w:r w:rsidRPr="00CD7C05">
        <w:rPr>
          <w:vertAlign w:val="subscript"/>
        </w:rPr>
        <w:t>3</w:t>
      </w:r>
      <w:r w:rsidRPr="00CD7C05">
        <w:t xml:space="preserve">  </w:t>
      </w:r>
      <w:r w:rsidRPr="00CD7C05">
        <w:tab/>
        <w:t xml:space="preserve"> г) </w:t>
      </w:r>
      <w:r w:rsidRPr="00CD7C05">
        <w:rPr>
          <w:lang w:val="en-US"/>
        </w:rPr>
        <w:t>H</w:t>
      </w:r>
      <w:r w:rsidRPr="00CD7C05">
        <w:rPr>
          <w:vertAlign w:val="subscript"/>
        </w:rPr>
        <w:t>2</w:t>
      </w:r>
    </w:p>
    <w:p w:rsidR="009642F5" w:rsidRDefault="009642F5" w:rsidP="009642F5">
      <w:pPr>
        <w:widowControl w:val="0"/>
        <w:numPr>
          <w:ilvl w:val="0"/>
          <w:numId w:val="6"/>
        </w:numPr>
        <w:tabs>
          <w:tab w:val="num" w:pos="426"/>
        </w:tabs>
        <w:suppressAutoHyphens/>
        <w:ind w:left="567" w:firstLine="0"/>
      </w:pPr>
      <w:r>
        <w:t>Электролитом является:   а) СО</w:t>
      </w:r>
      <w:proofErr w:type="gramStart"/>
      <w:r>
        <w:rPr>
          <w:vertAlign w:val="subscript"/>
        </w:rPr>
        <w:t>2</w:t>
      </w:r>
      <w:proofErr w:type="gramEnd"/>
      <w:r>
        <w:t xml:space="preserve"> (газ);   </w:t>
      </w:r>
      <w:r>
        <w:tab/>
        <w:t xml:space="preserve">б) КОН (раствор);   </w:t>
      </w:r>
      <w:r>
        <w:tab/>
        <w:t>в) СаСО</w:t>
      </w:r>
      <w:r>
        <w:rPr>
          <w:vertAlign w:val="subscript"/>
        </w:rPr>
        <w:t>3</w:t>
      </w:r>
      <w:r>
        <w:t xml:space="preserve">;  </w:t>
      </w:r>
      <w:r>
        <w:tab/>
        <w:t xml:space="preserve"> г) </w:t>
      </w:r>
      <w:r>
        <w:rPr>
          <w:lang w:val="en-US"/>
        </w:rPr>
        <w:t>H</w:t>
      </w:r>
      <w:r>
        <w:rPr>
          <w:vertAlign w:val="subscript"/>
        </w:rPr>
        <w:t>2</w:t>
      </w:r>
    </w:p>
    <w:p w:rsidR="009642F5" w:rsidRDefault="009642F5" w:rsidP="009642F5">
      <w:pPr>
        <w:widowControl w:val="0"/>
        <w:numPr>
          <w:ilvl w:val="0"/>
          <w:numId w:val="6"/>
        </w:numPr>
        <w:tabs>
          <w:tab w:val="num" w:pos="426"/>
        </w:tabs>
        <w:suppressAutoHyphens/>
        <w:ind w:left="567" w:firstLine="0"/>
        <w:rPr>
          <w:b/>
        </w:rPr>
      </w:pPr>
      <w:proofErr w:type="spellStart"/>
      <w:r>
        <w:t>Неэлектролитом</w:t>
      </w:r>
      <w:proofErr w:type="spellEnd"/>
      <w:r>
        <w:t xml:space="preserve"> является: а) </w:t>
      </w:r>
      <w:r>
        <w:rPr>
          <w:lang w:val="en-US"/>
        </w:rPr>
        <w:t>HNO</w:t>
      </w:r>
      <w:r>
        <w:rPr>
          <w:vertAlign w:val="subscript"/>
        </w:rPr>
        <w:t>3</w:t>
      </w:r>
      <w:r>
        <w:tab/>
        <w:t xml:space="preserve">б) </w:t>
      </w:r>
      <w:proofErr w:type="spellStart"/>
      <w:r>
        <w:t>Ва</w:t>
      </w:r>
      <w:r>
        <w:rPr>
          <w:lang w:val="en-US"/>
        </w:rPr>
        <w:t>Cl</w:t>
      </w:r>
      <w:proofErr w:type="spellEnd"/>
      <w:r>
        <w:rPr>
          <w:vertAlign w:val="subscript"/>
        </w:rPr>
        <w:t>2</w:t>
      </w:r>
      <w:r>
        <w:t xml:space="preserve">(раствор); </w:t>
      </w:r>
      <w:r>
        <w:tab/>
        <w:t xml:space="preserve">в) </w:t>
      </w:r>
      <w:proofErr w:type="spellStart"/>
      <w:r>
        <w:rPr>
          <w:lang w:val="en-US"/>
        </w:rPr>
        <w:t>NaO</w:t>
      </w:r>
      <w:proofErr w:type="spellEnd"/>
      <w:proofErr w:type="gramStart"/>
      <w:r>
        <w:t>Н(</w:t>
      </w:r>
      <w:proofErr w:type="gramEnd"/>
      <w:r>
        <w:t xml:space="preserve">расплав); </w:t>
      </w:r>
      <w:r>
        <w:tab/>
        <w:t xml:space="preserve">г) </w:t>
      </w:r>
      <w:r>
        <w:rPr>
          <w:lang w:val="en-US"/>
        </w:rPr>
        <w:t>S</w:t>
      </w:r>
      <w:r>
        <w:t>О</w:t>
      </w:r>
      <w:r>
        <w:rPr>
          <w:vertAlign w:val="subscript"/>
        </w:rPr>
        <w:t>2</w:t>
      </w:r>
      <w:r>
        <w:t xml:space="preserve"> (газ);</w:t>
      </w:r>
    </w:p>
    <w:p w:rsidR="009642F5" w:rsidRDefault="009642F5" w:rsidP="009642F5">
      <w:pPr>
        <w:widowControl w:val="0"/>
        <w:numPr>
          <w:ilvl w:val="0"/>
          <w:numId w:val="6"/>
        </w:numPr>
        <w:tabs>
          <w:tab w:val="num" w:pos="426"/>
        </w:tabs>
        <w:suppressAutoHyphens/>
        <w:ind w:left="567" w:firstLine="0"/>
      </w:pPr>
      <w:r>
        <w:rPr>
          <w:b/>
        </w:rPr>
        <w:t>Ф</w:t>
      </w:r>
      <w:r>
        <w:t>осфорная кислота не реагирует с:   а) КОН;    б) СО</w:t>
      </w:r>
      <w:proofErr w:type="gramStart"/>
      <w:r>
        <w:rPr>
          <w:vertAlign w:val="subscript"/>
        </w:rPr>
        <w:t>2</w:t>
      </w:r>
      <w:proofErr w:type="gramEnd"/>
      <w:r>
        <w:t xml:space="preserve">;    в) </w:t>
      </w:r>
      <w:r>
        <w:rPr>
          <w:lang w:val="en-US"/>
        </w:rPr>
        <w:t>Mg</w:t>
      </w:r>
      <w:r>
        <w:t xml:space="preserve">;    г) </w:t>
      </w:r>
      <w:proofErr w:type="spellStart"/>
      <w:r>
        <w:rPr>
          <w:lang w:val="en-US"/>
        </w:rPr>
        <w:t>AgNO</w:t>
      </w:r>
      <w:proofErr w:type="spellEnd"/>
      <w:r>
        <w:rPr>
          <w:vertAlign w:val="subscript"/>
        </w:rPr>
        <w:t>3</w:t>
      </w:r>
    </w:p>
    <w:p w:rsidR="009642F5" w:rsidRDefault="009642F5" w:rsidP="009642F5">
      <w:pPr>
        <w:widowControl w:val="0"/>
        <w:numPr>
          <w:ilvl w:val="0"/>
          <w:numId w:val="6"/>
        </w:numPr>
        <w:tabs>
          <w:tab w:val="num" w:pos="426"/>
        </w:tabs>
        <w:suppressAutoHyphens/>
        <w:ind w:left="567" w:firstLine="0"/>
      </w:pPr>
      <w:r>
        <w:t xml:space="preserve">Разбавленная серная кислота может реагировать </w:t>
      </w:r>
      <w:proofErr w:type="gramStart"/>
      <w:r>
        <w:t>с</w:t>
      </w:r>
      <w:proofErr w:type="gramEnd"/>
      <w:r>
        <w:t xml:space="preserve">: </w:t>
      </w:r>
    </w:p>
    <w:p w:rsidR="009642F5" w:rsidRPr="00B50BF2" w:rsidRDefault="009642F5" w:rsidP="009642F5">
      <w:pPr>
        <w:tabs>
          <w:tab w:val="num" w:pos="426"/>
        </w:tabs>
        <w:ind w:left="567"/>
        <w:jc w:val="both"/>
      </w:pPr>
      <w:r>
        <w:t xml:space="preserve">а) </w:t>
      </w:r>
      <w:proofErr w:type="spellStart"/>
      <w:r>
        <w:t>Ва</w:t>
      </w:r>
      <w:proofErr w:type="spellEnd"/>
      <w:r>
        <w:rPr>
          <w:lang w:val="en-US"/>
        </w:rPr>
        <w:t>S</w:t>
      </w:r>
      <w:r>
        <w:t>О</w:t>
      </w:r>
      <w:r>
        <w:rPr>
          <w:vertAlign w:val="subscript"/>
        </w:rPr>
        <w:t>4</w:t>
      </w:r>
      <w:r>
        <w:t xml:space="preserve">; </w:t>
      </w:r>
      <w:r>
        <w:tab/>
      </w:r>
      <w:r>
        <w:tab/>
        <w:t>б) СО</w:t>
      </w:r>
      <w:proofErr w:type="gramStart"/>
      <w:r>
        <w:rPr>
          <w:vertAlign w:val="subscript"/>
        </w:rPr>
        <w:t>2</w:t>
      </w:r>
      <w:proofErr w:type="gramEnd"/>
      <w:r>
        <w:t xml:space="preserve">; </w:t>
      </w:r>
      <w:r>
        <w:tab/>
      </w:r>
      <w:r>
        <w:tab/>
        <w:t xml:space="preserve">в) </w:t>
      </w:r>
      <w:proofErr w:type="spellStart"/>
      <w:r>
        <w:rPr>
          <w:lang w:val="en-US"/>
        </w:rPr>
        <w:t>CuO</w:t>
      </w:r>
      <w:proofErr w:type="spellEnd"/>
      <w:r>
        <w:t xml:space="preserve">; </w:t>
      </w:r>
      <w:r>
        <w:tab/>
      </w:r>
      <w:r>
        <w:tab/>
        <w:t xml:space="preserve">г) </w:t>
      </w:r>
      <w:r>
        <w:rPr>
          <w:lang w:val="en-US"/>
        </w:rPr>
        <w:t>Cu</w:t>
      </w:r>
    </w:p>
    <w:p w:rsidR="009642F5" w:rsidRPr="00B50BF2" w:rsidRDefault="009642F5" w:rsidP="009642F5">
      <w:pPr>
        <w:widowControl w:val="0"/>
        <w:numPr>
          <w:ilvl w:val="0"/>
          <w:numId w:val="7"/>
        </w:numPr>
        <w:tabs>
          <w:tab w:val="num" w:pos="426"/>
        </w:tabs>
        <w:suppressAutoHyphens/>
        <w:ind w:left="567" w:firstLine="0"/>
        <w:jc w:val="both"/>
      </w:pPr>
      <w:r w:rsidRPr="00B50BF2">
        <w:t xml:space="preserve">Серная кислота </w:t>
      </w:r>
      <w:r w:rsidRPr="00B50BF2">
        <w:rPr>
          <w:u w:val="single"/>
        </w:rPr>
        <w:t>не реагирует</w:t>
      </w:r>
      <w:r w:rsidRPr="00B50BF2">
        <w:t xml:space="preserve"> с:  </w:t>
      </w:r>
      <w:r w:rsidRPr="00B50BF2">
        <w:tab/>
        <w:t xml:space="preserve"> а) СО</w:t>
      </w:r>
      <w:proofErr w:type="gramStart"/>
      <w:r w:rsidRPr="00B50BF2">
        <w:rPr>
          <w:vertAlign w:val="subscript"/>
        </w:rPr>
        <w:t>2</w:t>
      </w:r>
      <w:proofErr w:type="gramEnd"/>
      <w:r w:rsidRPr="00B50BF2">
        <w:t xml:space="preserve">;    </w:t>
      </w:r>
      <w:r w:rsidRPr="00B50BF2">
        <w:tab/>
        <w:t xml:space="preserve">б) КОН;    </w:t>
      </w:r>
      <w:r w:rsidRPr="00B50BF2">
        <w:tab/>
        <w:t xml:space="preserve">в) </w:t>
      </w:r>
      <w:r>
        <w:rPr>
          <w:lang w:val="en-US"/>
        </w:rPr>
        <w:t>Mg</w:t>
      </w:r>
      <w:r w:rsidRPr="00B50BF2">
        <w:t xml:space="preserve">;   </w:t>
      </w:r>
      <w:r w:rsidRPr="00B50BF2">
        <w:tab/>
        <w:t xml:space="preserve"> г) </w:t>
      </w:r>
      <w:proofErr w:type="spellStart"/>
      <w:r>
        <w:rPr>
          <w:lang w:val="en-US"/>
        </w:rPr>
        <w:t>AgNO</w:t>
      </w:r>
      <w:proofErr w:type="spellEnd"/>
      <w:r w:rsidRPr="00B50BF2">
        <w:rPr>
          <w:vertAlign w:val="subscript"/>
        </w:rPr>
        <w:t>3</w:t>
      </w:r>
    </w:p>
    <w:p w:rsidR="009642F5" w:rsidRPr="00CD7C05" w:rsidRDefault="009642F5" w:rsidP="009642F5">
      <w:pPr>
        <w:widowControl w:val="0"/>
        <w:numPr>
          <w:ilvl w:val="0"/>
          <w:numId w:val="7"/>
        </w:numPr>
        <w:suppressAutoHyphens/>
      </w:pPr>
      <w:r w:rsidRPr="000B02CF">
        <w:t>Серная</w:t>
      </w:r>
      <w:r w:rsidRPr="00CD7C05">
        <w:t xml:space="preserve"> кислота н</w:t>
      </w:r>
      <w:r>
        <w:t xml:space="preserve">е реагирует с:   а) КОН;    б) </w:t>
      </w:r>
      <w:r>
        <w:rPr>
          <w:lang w:val="en-US"/>
        </w:rPr>
        <w:t>S</w:t>
      </w:r>
      <w:r w:rsidRPr="00CD7C05">
        <w:t>О</w:t>
      </w:r>
      <w:r w:rsidRPr="00CD7C05">
        <w:rPr>
          <w:vertAlign w:val="subscript"/>
        </w:rPr>
        <w:t>2</w:t>
      </w:r>
      <w:r w:rsidRPr="00CD7C05">
        <w:t xml:space="preserve">;    в) </w:t>
      </w:r>
      <w:r w:rsidRPr="00CD7C05">
        <w:rPr>
          <w:lang w:val="en-US"/>
        </w:rPr>
        <w:t>Mg</w:t>
      </w:r>
      <w:r w:rsidRPr="00CD7C05">
        <w:t xml:space="preserve">;    г) </w:t>
      </w:r>
      <w:proofErr w:type="spellStart"/>
      <w:r>
        <w:rPr>
          <w:lang w:val="en-US"/>
        </w:rPr>
        <w:t>CaCO</w:t>
      </w:r>
      <w:proofErr w:type="spellEnd"/>
      <w:r w:rsidRPr="000B02CF">
        <w:rPr>
          <w:vertAlign w:val="subscript"/>
        </w:rPr>
        <w:t>3</w:t>
      </w:r>
    </w:p>
    <w:p w:rsidR="009642F5" w:rsidRPr="00CD7C05" w:rsidRDefault="009642F5" w:rsidP="009642F5">
      <w:pPr>
        <w:widowControl w:val="0"/>
        <w:numPr>
          <w:ilvl w:val="0"/>
          <w:numId w:val="7"/>
        </w:numPr>
        <w:suppressAutoHyphens/>
      </w:pPr>
      <w:r w:rsidRPr="00CD7C05">
        <w:t xml:space="preserve">Серная кислота </w:t>
      </w:r>
      <w:r w:rsidRPr="00CD7C05">
        <w:rPr>
          <w:u w:val="single"/>
        </w:rPr>
        <w:t>реагирует</w:t>
      </w:r>
      <w:r w:rsidRPr="00CD7C05">
        <w:t xml:space="preserve"> с:  </w:t>
      </w:r>
      <w:r w:rsidRPr="00CD7C05">
        <w:tab/>
        <w:t xml:space="preserve"> а) СО</w:t>
      </w:r>
      <w:proofErr w:type="gramStart"/>
      <w:r w:rsidRPr="00CD7C05">
        <w:rPr>
          <w:vertAlign w:val="subscript"/>
        </w:rPr>
        <w:t>2</w:t>
      </w:r>
      <w:proofErr w:type="gramEnd"/>
      <w:r w:rsidRPr="00CD7C05">
        <w:t xml:space="preserve">;    </w:t>
      </w:r>
      <w:r w:rsidRPr="00CD7C05">
        <w:tab/>
        <w:t>б) К</w:t>
      </w:r>
      <w:proofErr w:type="spellStart"/>
      <w:r>
        <w:rPr>
          <w:lang w:val="en-US"/>
        </w:rPr>
        <w:t>Cl</w:t>
      </w:r>
      <w:proofErr w:type="spellEnd"/>
      <w:r w:rsidRPr="00CD7C05">
        <w:t xml:space="preserve">;    </w:t>
      </w:r>
      <w:r w:rsidRPr="00CD7C05">
        <w:tab/>
        <w:t xml:space="preserve">в) </w:t>
      </w:r>
      <w:r w:rsidRPr="00CD7C05">
        <w:rPr>
          <w:lang w:val="en-US"/>
        </w:rPr>
        <w:t>Mg</w:t>
      </w:r>
      <w:r w:rsidRPr="00CD7C05">
        <w:t xml:space="preserve">;   </w:t>
      </w:r>
      <w:r w:rsidRPr="00CD7C05">
        <w:tab/>
        <w:t xml:space="preserve"> г) </w:t>
      </w:r>
      <w:r>
        <w:rPr>
          <w:lang w:val="en-US"/>
        </w:rPr>
        <w:t>H</w:t>
      </w:r>
      <w:r w:rsidRPr="00897E69">
        <w:rPr>
          <w:lang w:val="en-US"/>
        </w:rPr>
        <w:t>NO</w:t>
      </w:r>
      <w:r w:rsidRPr="00897E69">
        <w:rPr>
          <w:vertAlign w:val="subscript"/>
        </w:rPr>
        <w:t>3</w:t>
      </w:r>
    </w:p>
    <w:p w:rsidR="009642F5" w:rsidRDefault="009642F5" w:rsidP="009642F5">
      <w:pPr>
        <w:widowControl w:val="0"/>
        <w:numPr>
          <w:ilvl w:val="0"/>
          <w:numId w:val="7"/>
        </w:numPr>
        <w:tabs>
          <w:tab w:val="num" w:pos="426"/>
        </w:tabs>
        <w:suppressAutoHyphens/>
        <w:ind w:left="567" w:firstLine="0"/>
        <w:jc w:val="both"/>
      </w:pPr>
      <w:proofErr w:type="spellStart"/>
      <w:r w:rsidRPr="00B50BF2">
        <w:t>Гидроксид</w:t>
      </w:r>
      <w:proofErr w:type="spellEnd"/>
      <w:r w:rsidRPr="00B50BF2">
        <w:t xml:space="preserve"> калия </w:t>
      </w:r>
      <w:r w:rsidRPr="00B50BF2">
        <w:rPr>
          <w:u w:val="single"/>
        </w:rPr>
        <w:t>не реагирует</w:t>
      </w:r>
      <w:r w:rsidRPr="00B50BF2">
        <w:t xml:space="preserve"> с:   </w:t>
      </w:r>
      <w:r w:rsidRPr="00B50BF2">
        <w:tab/>
        <w:t xml:space="preserve">а) </w:t>
      </w:r>
      <w:proofErr w:type="spellStart"/>
      <w:r>
        <w:rPr>
          <w:lang w:val="en-US"/>
        </w:rPr>
        <w:t>CuS</w:t>
      </w:r>
      <w:proofErr w:type="spellEnd"/>
      <w:r w:rsidRPr="00B50BF2">
        <w:t>О</w:t>
      </w:r>
      <w:r w:rsidRPr="00B50BF2">
        <w:rPr>
          <w:vertAlign w:val="subscript"/>
        </w:rPr>
        <w:t>4</w:t>
      </w:r>
      <w:r w:rsidRPr="00B50BF2">
        <w:t xml:space="preserve">;    </w:t>
      </w:r>
      <w:r w:rsidRPr="00B50BF2">
        <w:tab/>
        <w:t xml:space="preserve">б) </w:t>
      </w:r>
      <w:r>
        <w:rPr>
          <w:lang w:val="en-US"/>
        </w:rPr>
        <w:t>CO</w:t>
      </w:r>
      <w:r w:rsidRPr="00B50BF2">
        <w:rPr>
          <w:vertAlign w:val="subscript"/>
        </w:rPr>
        <w:t>2</w:t>
      </w:r>
      <w:r w:rsidRPr="00B50BF2">
        <w:t xml:space="preserve">;    </w:t>
      </w:r>
      <w:r w:rsidRPr="00B50BF2">
        <w:tab/>
        <w:t xml:space="preserve">в) </w:t>
      </w:r>
      <w:r>
        <w:rPr>
          <w:lang w:val="en-US"/>
        </w:rPr>
        <w:t>B</w:t>
      </w:r>
      <w:proofErr w:type="gramStart"/>
      <w:r w:rsidRPr="00B50BF2">
        <w:t>а</w:t>
      </w:r>
      <w:proofErr w:type="gramEnd"/>
      <w:r>
        <w:rPr>
          <w:lang w:val="en-US"/>
        </w:rPr>
        <w:t>O</w:t>
      </w:r>
      <w:r w:rsidRPr="00B50BF2">
        <w:t xml:space="preserve">;    </w:t>
      </w:r>
      <w:r w:rsidRPr="00B50BF2">
        <w:tab/>
        <w:t xml:space="preserve">г) </w:t>
      </w:r>
      <w:proofErr w:type="spellStart"/>
      <w:r>
        <w:rPr>
          <w:lang w:val="en-US"/>
        </w:rPr>
        <w:t>HCl</w:t>
      </w:r>
      <w:proofErr w:type="spellEnd"/>
    </w:p>
    <w:p w:rsidR="009642F5" w:rsidRDefault="009642F5" w:rsidP="009642F5">
      <w:pPr>
        <w:widowControl w:val="0"/>
        <w:numPr>
          <w:ilvl w:val="0"/>
          <w:numId w:val="7"/>
        </w:numPr>
        <w:tabs>
          <w:tab w:val="num" w:pos="426"/>
        </w:tabs>
        <w:suppressAutoHyphens/>
        <w:ind w:left="567" w:firstLine="0"/>
        <w:jc w:val="both"/>
      </w:pPr>
      <w:r>
        <w:t xml:space="preserve">Среди химических элементов: </w:t>
      </w:r>
      <w:r>
        <w:rPr>
          <w:lang w:val="en-US"/>
        </w:rPr>
        <w:t>Si</w:t>
      </w:r>
      <w:r>
        <w:t xml:space="preserve">, </w:t>
      </w:r>
      <w:r>
        <w:rPr>
          <w:lang w:val="en-US"/>
        </w:rPr>
        <w:t>P</w:t>
      </w:r>
      <w:r>
        <w:t xml:space="preserve">, </w:t>
      </w:r>
      <w:r>
        <w:rPr>
          <w:lang w:val="en-US"/>
        </w:rPr>
        <w:t>S</w:t>
      </w:r>
      <w:r>
        <w:t xml:space="preserve">, </w:t>
      </w:r>
      <w:proofErr w:type="spellStart"/>
      <w:r>
        <w:rPr>
          <w:lang w:val="en-US"/>
        </w:rPr>
        <w:t>Cl</w:t>
      </w:r>
      <w:proofErr w:type="spellEnd"/>
      <w:r>
        <w:t xml:space="preserve"> – более ярко неметаллические свойства выражены у:   </w:t>
      </w:r>
      <w:r>
        <w:tab/>
        <w:t xml:space="preserve">а) кремния; </w:t>
      </w:r>
      <w:r>
        <w:tab/>
      </w:r>
      <w:r>
        <w:tab/>
        <w:t xml:space="preserve">б) фосфора; </w:t>
      </w:r>
      <w:r>
        <w:tab/>
      </w:r>
      <w:r>
        <w:tab/>
        <w:t xml:space="preserve">в) серы; </w:t>
      </w:r>
      <w:r>
        <w:tab/>
      </w:r>
      <w:r>
        <w:tab/>
        <w:t>г) хлора</w:t>
      </w:r>
    </w:p>
    <w:p w:rsidR="009642F5" w:rsidRDefault="009642F5" w:rsidP="009642F5">
      <w:pPr>
        <w:widowControl w:val="0"/>
        <w:numPr>
          <w:ilvl w:val="0"/>
          <w:numId w:val="7"/>
        </w:numPr>
        <w:tabs>
          <w:tab w:val="num" w:pos="426"/>
        </w:tabs>
        <w:suppressAutoHyphens/>
        <w:ind w:left="567" w:firstLine="0"/>
        <w:jc w:val="both"/>
      </w:pPr>
      <w:r>
        <w:t xml:space="preserve">Среди химических элементов: </w:t>
      </w:r>
      <w:r>
        <w:rPr>
          <w:lang w:val="en-US"/>
        </w:rPr>
        <w:t>Mg</w:t>
      </w:r>
      <w:r>
        <w:t xml:space="preserve">, </w:t>
      </w:r>
      <w:r>
        <w:rPr>
          <w:lang w:val="en-US"/>
        </w:rPr>
        <w:t>Be</w:t>
      </w:r>
      <w:r>
        <w:t xml:space="preserve">, </w:t>
      </w:r>
      <w:r>
        <w:rPr>
          <w:lang w:val="en-US"/>
        </w:rPr>
        <w:t>B</w:t>
      </w:r>
      <w:r>
        <w:t xml:space="preserve">, </w:t>
      </w:r>
      <w:r>
        <w:rPr>
          <w:lang w:val="en-US"/>
        </w:rPr>
        <w:t>Al</w:t>
      </w:r>
      <w:r>
        <w:t xml:space="preserve"> – более ярко металлические свойства выражены у:   </w:t>
      </w:r>
      <w:r>
        <w:tab/>
        <w:t xml:space="preserve">а) бериллия; </w:t>
      </w:r>
      <w:r>
        <w:tab/>
      </w:r>
      <w:r>
        <w:tab/>
        <w:t xml:space="preserve">б) магния; </w:t>
      </w:r>
      <w:r>
        <w:tab/>
      </w:r>
      <w:r>
        <w:tab/>
        <w:t xml:space="preserve">в) алюминия; </w:t>
      </w:r>
      <w:r>
        <w:tab/>
      </w:r>
      <w:r>
        <w:tab/>
        <w:t>г) бора</w:t>
      </w:r>
    </w:p>
    <w:p w:rsidR="009642F5" w:rsidRDefault="009642F5" w:rsidP="009642F5">
      <w:pPr>
        <w:widowControl w:val="0"/>
        <w:numPr>
          <w:ilvl w:val="0"/>
          <w:numId w:val="7"/>
        </w:numPr>
        <w:tabs>
          <w:tab w:val="num" w:pos="426"/>
        </w:tabs>
        <w:suppressAutoHyphens/>
        <w:ind w:left="567" w:firstLine="0"/>
      </w:pPr>
      <w:r>
        <w:t xml:space="preserve">Химическая реакция возможна между веществами: </w:t>
      </w:r>
    </w:p>
    <w:p w:rsidR="009642F5" w:rsidRDefault="009642F5" w:rsidP="009642F5">
      <w:pPr>
        <w:tabs>
          <w:tab w:val="num" w:pos="426"/>
        </w:tabs>
        <w:ind w:left="567"/>
      </w:pPr>
      <w:r>
        <w:t xml:space="preserve">а)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S</w:t>
      </w:r>
      <w:r>
        <w:t>О</w:t>
      </w:r>
      <w:r>
        <w:rPr>
          <w:vertAlign w:val="subscript"/>
        </w:rPr>
        <w:t>4</w:t>
      </w:r>
      <w:r>
        <w:t xml:space="preserve"> и </w:t>
      </w:r>
      <w:proofErr w:type="spellStart"/>
      <w:r>
        <w:rPr>
          <w:lang w:val="en-US"/>
        </w:rPr>
        <w:t>HCl</w:t>
      </w:r>
      <w:proofErr w:type="spellEnd"/>
      <w:r>
        <w:t xml:space="preserve">; </w:t>
      </w:r>
      <w:r>
        <w:tab/>
        <w:t xml:space="preserve">б)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S</w:t>
      </w:r>
      <w:r>
        <w:t>О</w:t>
      </w:r>
      <w:r>
        <w:rPr>
          <w:vertAlign w:val="subscript"/>
        </w:rPr>
        <w:t>4</w:t>
      </w:r>
      <w:r>
        <w:t xml:space="preserve"> и </w:t>
      </w:r>
      <w:proofErr w:type="spellStart"/>
      <w:r>
        <w:t>Ва</w:t>
      </w:r>
      <w:proofErr w:type="spellEnd"/>
      <w:r>
        <w:rPr>
          <w:lang w:val="en-US"/>
        </w:rPr>
        <w:t>S</w:t>
      </w:r>
      <w:r>
        <w:t>О</w:t>
      </w:r>
      <w:r>
        <w:rPr>
          <w:vertAlign w:val="subscript"/>
        </w:rPr>
        <w:t>4</w:t>
      </w:r>
      <w:r>
        <w:t xml:space="preserve">; </w:t>
      </w:r>
      <w:r>
        <w:tab/>
      </w:r>
      <w:r>
        <w:tab/>
        <w:t xml:space="preserve">в)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S</w:t>
      </w:r>
      <w:r>
        <w:t>О</w:t>
      </w:r>
      <w:r>
        <w:rPr>
          <w:vertAlign w:val="subscript"/>
        </w:rPr>
        <w:t xml:space="preserve">4 </w:t>
      </w:r>
      <w:r>
        <w:t xml:space="preserve">и </w:t>
      </w:r>
      <w:r>
        <w:rPr>
          <w:lang w:val="en-US"/>
        </w:rPr>
        <w:t>Zn</w:t>
      </w:r>
      <w:r>
        <w:t xml:space="preserve">; </w:t>
      </w:r>
      <w:r>
        <w:tab/>
        <w:t xml:space="preserve">г)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S</w:t>
      </w:r>
      <w:r>
        <w:t>О</w:t>
      </w:r>
      <w:r>
        <w:rPr>
          <w:vertAlign w:val="subscript"/>
        </w:rPr>
        <w:t>4</w:t>
      </w:r>
      <w:r>
        <w:t xml:space="preserve"> и </w:t>
      </w:r>
      <w:r>
        <w:rPr>
          <w:lang w:val="en-US"/>
        </w:rPr>
        <w:t>Au</w:t>
      </w:r>
    </w:p>
    <w:p w:rsidR="009642F5" w:rsidRPr="00CD7C05" w:rsidRDefault="009642F5" w:rsidP="009642F5">
      <w:pPr>
        <w:widowControl w:val="0"/>
        <w:numPr>
          <w:ilvl w:val="0"/>
          <w:numId w:val="8"/>
        </w:numPr>
        <w:suppressAutoHyphens/>
      </w:pPr>
      <w:r w:rsidRPr="00CD7C05">
        <w:t xml:space="preserve">Химическая реакция возможна между веществами: </w:t>
      </w:r>
    </w:p>
    <w:p w:rsidR="009642F5" w:rsidRPr="00CD7C05" w:rsidRDefault="009642F5" w:rsidP="009642F5">
      <w:pPr>
        <w:ind w:left="780"/>
      </w:pPr>
      <w:r w:rsidRPr="00CD7C05">
        <w:t xml:space="preserve">а) </w:t>
      </w:r>
      <w:r w:rsidRPr="00CD7C05">
        <w:rPr>
          <w:lang w:val="en-US"/>
        </w:rPr>
        <w:t>H</w:t>
      </w:r>
      <w:r w:rsidRPr="00CD7C05">
        <w:rPr>
          <w:vertAlign w:val="subscript"/>
        </w:rPr>
        <w:t>2</w:t>
      </w:r>
      <w:r w:rsidRPr="00CD7C05">
        <w:rPr>
          <w:lang w:val="en-US"/>
        </w:rPr>
        <w:t>S</w:t>
      </w:r>
      <w:r w:rsidRPr="00CD7C05">
        <w:t>О</w:t>
      </w:r>
      <w:r w:rsidRPr="00CD7C05">
        <w:rPr>
          <w:vertAlign w:val="subscript"/>
        </w:rPr>
        <w:t>4</w:t>
      </w:r>
      <w:r w:rsidRPr="00CD7C05">
        <w:t xml:space="preserve"> и </w:t>
      </w:r>
      <w:proofErr w:type="spellStart"/>
      <w:r w:rsidRPr="00CD7C05">
        <w:rPr>
          <w:lang w:val="en-US"/>
        </w:rPr>
        <w:t>HCl</w:t>
      </w:r>
      <w:proofErr w:type="spellEnd"/>
      <w:r w:rsidRPr="00CD7C05">
        <w:t xml:space="preserve">; </w:t>
      </w:r>
      <w:r w:rsidRPr="00CD7C05">
        <w:tab/>
        <w:t>б)</w:t>
      </w:r>
      <w:r w:rsidRPr="00697E1B">
        <w:t xml:space="preserve"> </w:t>
      </w:r>
      <w:r w:rsidRPr="00CD7C05">
        <w:rPr>
          <w:lang w:val="en-US"/>
        </w:rPr>
        <w:t>H</w:t>
      </w:r>
      <w:r w:rsidRPr="00CD7C05">
        <w:rPr>
          <w:vertAlign w:val="subscript"/>
        </w:rPr>
        <w:t>2</w:t>
      </w:r>
      <w:r w:rsidRPr="00CD7C05">
        <w:rPr>
          <w:lang w:val="en-US"/>
        </w:rPr>
        <w:t>S</w:t>
      </w:r>
      <w:r w:rsidRPr="00CD7C05">
        <w:t>О</w:t>
      </w:r>
      <w:r w:rsidRPr="00CD7C05">
        <w:rPr>
          <w:vertAlign w:val="subscript"/>
        </w:rPr>
        <w:t xml:space="preserve">4 </w:t>
      </w:r>
      <w:r w:rsidRPr="00CD7C05">
        <w:t xml:space="preserve">и </w:t>
      </w:r>
      <w:r>
        <w:rPr>
          <w:lang w:val="en-US"/>
        </w:rPr>
        <w:t>Al</w:t>
      </w:r>
      <w:r w:rsidRPr="00CD7C05">
        <w:t>;</w:t>
      </w:r>
      <w:r w:rsidRPr="00CD7C05">
        <w:tab/>
      </w:r>
      <w:r w:rsidRPr="00CD7C05">
        <w:tab/>
        <w:t xml:space="preserve">в) </w:t>
      </w:r>
      <w:r w:rsidRPr="00CD7C05">
        <w:rPr>
          <w:lang w:val="en-US"/>
        </w:rPr>
        <w:t>H</w:t>
      </w:r>
      <w:r w:rsidRPr="00CD7C05">
        <w:rPr>
          <w:vertAlign w:val="subscript"/>
        </w:rPr>
        <w:t>2</w:t>
      </w:r>
      <w:r w:rsidRPr="00CD7C05">
        <w:rPr>
          <w:lang w:val="en-US"/>
        </w:rPr>
        <w:t>S</w:t>
      </w:r>
      <w:r w:rsidRPr="00CD7C05">
        <w:t>О</w:t>
      </w:r>
      <w:r w:rsidRPr="00CD7C05">
        <w:rPr>
          <w:vertAlign w:val="subscript"/>
        </w:rPr>
        <w:t>4</w:t>
      </w:r>
      <w:r w:rsidRPr="00CD7C05">
        <w:t xml:space="preserve"> и </w:t>
      </w:r>
      <w:proofErr w:type="spellStart"/>
      <w:r w:rsidRPr="00CD7C05">
        <w:t>Ва</w:t>
      </w:r>
      <w:proofErr w:type="spellEnd"/>
      <w:r w:rsidRPr="00CD7C05">
        <w:rPr>
          <w:lang w:val="en-US"/>
        </w:rPr>
        <w:t>S</w:t>
      </w:r>
      <w:r w:rsidRPr="00CD7C05">
        <w:t>О</w:t>
      </w:r>
      <w:r w:rsidRPr="00CD7C05">
        <w:rPr>
          <w:vertAlign w:val="subscript"/>
        </w:rPr>
        <w:t>4</w:t>
      </w:r>
      <w:r w:rsidRPr="00CD7C05">
        <w:t>;</w:t>
      </w:r>
      <w:r w:rsidRPr="00CD7C05">
        <w:tab/>
        <w:t xml:space="preserve">г) </w:t>
      </w:r>
      <w:r w:rsidRPr="00CD7C05">
        <w:rPr>
          <w:lang w:val="en-US"/>
        </w:rPr>
        <w:t>H</w:t>
      </w:r>
      <w:r w:rsidRPr="00CD7C05">
        <w:rPr>
          <w:vertAlign w:val="subscript"/>
        </w:rPr>
        <w:t>2</w:t>
      </w:r>
      <w:r w:rsidRPr="00CD7C05">
        <w:rPr>
          <w:lang w:val="en-US"/>
        </w:rPr>
        <w:t>S</w:t>
      </w:r>
      <w:r w:rsidRPr="00CD7C05">
        <w:t>О</w:t>
      </w:r>
      <w:r w:rsidRPr="00CD7C05">
        <w:rPr>
          <w:vertAlign w:val="subscript"/>
        </w:rPr>
        <w:t>4</w:t>
      </w:r>
      <w:r w:rsidRPr="00CD7C05">
        <w:t xml:space="preserve"> и </w:t>
      </w:r>
      <w:r>
        <w:rPr>
          <w:lang w:val="en-US"/>
        </w:rPr>
        <w:t>C</w:t>
      </w:r>
      <w:r w:rsidRPr="00CD7C05">
        <w:rPr>
          <w:lang w:val="en-US"/>
        </w:rPr>
        <w:t>u</w:t>
      </w:r>
    </w:p>
    <w:p w:rsidR="009642F5" w:rsidRPr="00CD7C05" w:rsidRDefault="009642F5" w:rsidP="009642F5">
      <w:pPr>
        <w:widowControl w:val="0"/>
        <w:numPr>
          <w:ilvl w:val="0"/>
          <w:numId w:val="8"/>
        </w:numPr>
        <w:suppressAutoHyphens/>
      </w:pPr>
      <w:r w:rsidRPr="00CD7C05">
        <w:t>Реакция ионного обмена возможна между веществами, формулы которых:</w:t>
      </w:r>
    </w:p>
    <w:p w:rsidR="009642F5" w:rsidRPr="00CD7C05" w:rsidRDefault="009642F5" w:rsidP="009642F5">
      <w:pPr>
        <w:ind w:left="780"/>
      </w:pPr>
      <w:r w:rsidRPr="00CD7C05">
        <w:t xml:space="preserve">а) </w:t>
      </w:r>
      <w:r w:rsidRPr="00CD7C05">
        <w:rPr>
          <w:lang w:val="en-US"/>
        </w:rPr>
        <w:t>H</w:t>
      </w:r>
      <w:r w:rsidRPr="00CD7C05">
        <w:rPr>
          <w:vertAlign w:val="subscript"/>
        </w:rPr>
        <w:t>2</w:t>
      </w:r>
      <w:r w:rsidRPr="00CD7C05">
        <w:rPr>
          <w:lang w:val="en-US"/>
        </w:rPr>
        <w:t>SO</w:t>
      </w:r>
      <w:r w:rsidRPr="00CD7C05">
        <w:rPr>
          <w:vertAlign w:val="subscript"/>
        </w:rPr>
        <w:t>3</w:t>
      </w:r>
      <w:r w:rsidRPr="00CD7C05">
        <w:t xml:space="preserve"> и  </w:t>
      </w:r>
      <w:proofErr w:type="spellStart"/>
      <w:r w:rsidRPr="00CD7C05">
        <w:rPr>
          <w:lang w:val="en-US"/>
        </w:rPr>
        <w:t>HCl</w:t>
      </w:r>
      <w:proofErr w:type="spellEnd"/>
      <w:r w:rsidRPr="00CD7C05">
        <w:t xml:space="preserve">;      </w:t>
      </w:r>
      <w:r w:rsidRPr="00CD7C05">
        <w:tab/>
        <w:t xml:space="preserve">б) </w:t>
      </w:r>
      <w:proofErr w:type="spellStart"/>
      <w:r w:rsidRPr="00CD7C05">
        <w:rPr>
          <w:lang w:val="en-US"/>
        </w:rPr>
        <w:t>HCl</w:t>
      </w:r>
      <w:proofErr w:type="spellEnd"/>
      <w:r w:rsidRPr="00CD7C05">
        <w:t xml:space="preserve"> и </w:t>
      </w:r>
      <w:proofErr w:type="spellStart"/>
      <w:r w:rsidRPr="00CD7C05">
        <w:rPr>
          <w:lang w:val="en-US"/>
        </w:rPr>
        <w:t>AgNO</w:t>
      </w:r>
      <w:proofErr w:type="spellEnd"/>
      <w:r w:rsidRPr="00CD7C05">
        <w:rPr>
          <w:vertAlign w:val="subscript"/>
        </w:rPr>
        <w:t>3</w:t>
      </w:r>
      <w:r w:rsidRPr="00CD7C05">
        <w:t xml:space="preserve">;     </w:t>
      </w:r>
      <w:r w:rsidRPr="00CD7C05">
        <w:tab/>
        <w:t xml:space="preserve">в) </w:t>
      </w:r>
      <w:proofErr w:type="spellStart"/>
      <w:r w:rsidRPr="00CD7C05">
        <w:rPr>
          <w:lang w:val="en-US"/>
        </w:rPr>
        <w:t>Ba</w:t>
      </w:r>
      <w:proofErr w:type="spellEnd"/>
      <w:r w:rsidRPr="00CD7C05">
        <w:t>(</w:t>
      </w:r>
      <w:r w:rsidRPr="00CD7C05">
        <w:rPr>
          <w:lang w:val="en-US"/>
        </w:rPr>
        <w:t>OH</w:t>
      </w:r>
      <w:r w:rsidRPr="00CD7C05">
        <w:t>)</w:t>
      </w:r>
      <w:r w:rsidRPr="00CD7C05">
        <w:rPr>
          <w:vertAlign w:val="subscript"/>
        </w:rPr>
        <w:t>2</w:t>
      </w:r>
      <w:r w:rsidRPr="00CD7C05">
        <w:t xml:space="preserve"> и </w:t>
      </w:r>
      <w:proofErr w:type="gramStart"/>
      <w:r w:rsidRPr="00CD7C05">
        <w:rPr>
          <w:lang w:val="en-US"/>
        </w:rPr>
        <w:t>Na</w:t>
      </w:r>
      <w:proofErr w:type="gramEnd"/>
      <w:r w:rsidRPr="00CD7C05">
        <w:t xml:space="preserve">ОН;     </w:t>
      </w:r>
      <w:r w:rsidRPr="00CD7C05">
        <w:tab/>
        <w:t xml:space="preserve">г) </w:t>
      </w:r>
      <w:r w:rsidRPr="00CD7C05">
        <w:rPr>
          <w:lang w:val="en-US"/>
        </w:rPr>
        <w:t>Cu</w:t>
      </w:r>
      <w:r w:rsidRPr="00CD7C05">
        <w:t>(</w:t>
      </w:r>
      <w:r w:rsidRPr="00CD7C05">
        <w:rPr>
          <w:lang w:val="en-US"/>
        </w:rPr>
        <w:t>OH</w:t>
      </w:r>
      <w:r w:rsidRPr="00CD7C05">
        <w:t>)</w:t>
      </w:r>
      <w:r w:rsidRPr="00CD7C05">
        <w:rPr>
          <w:vertAlign w:val="subscript"/>
        </w:rPr>
        <w:t>2</w:t>
      </w:r>
      <w:r w:rsidRPr="00CD7C05">
        <w:t xml:space="preserve"> и </w:t>
      </w:r>
      <w:proofErr w:type="spellStart"/>
      <w:r>
        <w:rPr>
          <w:lang w:val="en-US"/>
        </w:rPr>
        <w:t>Ba</w:t>
      </w:r>
      <w:r w:rsidRPr="00CD7C05">
        <w:rPr>
          <w:lang w:val="en-US"/>
        </w:rPr>
        <w:t>CO</w:t>
      </w:r>
      <w:proofErr w:type="spellEnd"/>
      <w:r w:rsidRPr="00CD7C05">
        <w:rPr>
          <w:vertAlign w:val="subscript"/>
        </w:rPr>
        <w:t>3</w:t>
      </w:r>
    </w:p>
    <w:p w:rsidR="009642F5" w:rsidRPr="00B50BF2" w:rsidRDefault="009642F5" w:rsidP="009642F5">
      <w:pPr>
        <w:widowControl w:val="0"/>
        <w:numPr>
          <w:ilvl w:val="0"/>
          <w:numId w:val="8"/>
        </w:numPr>
        <w:tabs>
          <w:tab w:val="num" w:pos="426"/>
        </w:tabs>
        <w:suppressAutoHyphens/>
        <w:ind w:left="567" w:firstLine="0"/>
      </w:pPr>
      <w:proofErr w:type="spellStart"/>
      <w:r>
        <w:t>Гидроксид</w:t>
      </w:r>
      <w:proofErr w:type="spellEnd"/>
      <w:r>
        <w:t xml:space="preserve"> калия не реагирует с:   а) </w:t>
      </w:r>
      <w:proofErr w:type="spellStart"/>
      <w:r>
        <w:rPr>
          <w:lang w:val="en-US"/>
        </w:rPr>
        <w:t>CuS</w:t>
      </w:r>
      <w:proofErr w:type="spellEnd"/>
      <w:r>
        <w:t>О</w:t>
      </w:r>
      <w:r>
        <w:rPr>
          <w:vertAlign w:val="subscript"/>
        </w:rPr>
        <w:t>4</w:t>
      </w:r>
      <w:r>
        <w:t xml:space="preserve">;    б) </w:t>
      </w:r>
      <w:r>
        <w:rPr>
          <w:lang w:val="en-US"/>
        </w:rPr>
        <w:t>SO</w:t>
      </w:r>
      <w:r>
        <w:rPr>
          <w:vertAlign w:val="subscript"/>
        </w:rPr>
        <w:t>3</w:t>
      </w:r>
      <w:r>
        <w:t xml:space="preserve">;    в) </w:t>
      </w:r>
      <w:proofErr w:type="spellStart"/>
      <w:r>
        <w:t>Са</w:t>
      </w:r>
      <w:proofErr w:type="spellEnd"/>
      <w:proofErr w:type="gramStart"/>
      <w:r>
        <w:rPr>
          <w:lang w:val="en-US"/>
        </w:rPr>
        <w:t>O</w:t>
      </w:r>
      <w:proofErr w:type="gramEnd"/>
      <w:r>
        <w:t xml:space="preserve">;    г) </w:t>
      </w:r>
      <w:proofErr w:type="spellStart"/>
      <w:r>
        <w:rPr>
          <w:lang w:val="en-US"/>
        </w:rPr>
        <w:t>Hcl</w:t>
      </w:r>
      <w:proofErr w:type="spellEnd"/>
    </w:p>
    <w:p w:rsidR="009642F5" w:rsidRPr="00B50BF2" w:rsidRDefault="009642F5" w:rsidP="009642F5">
      <w:pPr>
        <w:widowControl w:val="0"/>
        <w:numPr>
          <w:ilvl w:val="0"/>
          <w:numId w:val="8"/>
        </w:numPr>
        <w:tabs>
          <w:tab w:val="num" w:pos="426"/>
        </w:tabs>
        <w:suppressAutoHyphens/>
        <w:ind w:left="567" w:firstLine="0"/>
      </w:pPr>
      <w:r w:rsidRPr="00B50BF2">
        <w:t>Реакция ионного обмена возможна между веществами, формулы которых:</w:t>
      </w:r>
    </w:p>
    <w:p w:rsidR="009642F5" w:rsidRDefault="009642F5" w:rsidP="009642F5">
      <w:pPr>
        <w:widowControl w:val="0"/>
        <w:numPr>
          <w:ilvl w:val="0"/>
          <w:numId w:val="8"/>
        </w:numPr>
        <w:tabs>
          <w:tab w:val="num" w:pos="426"/>
        </w:tabs>
        <w:suppressAutoHyphens/>
        <w:ind w:left="567" w:firstLine="0"/>
        <w:rPr>
          <w:lang w:val="en-US"/>
        </w:rPr>
      </w:pPr>
      <w:r w:rsidRPr="00B50BF2">
        <w:t xml:space="preserve">а) </w:t>
      </w:r>
      <w:r>
        <w:rPr>
          <w:lang w:val="en-US"/>
        </w:rPr>
        <w:t>H</w:t>
      </w:r>
      <w:r w:rsidRPr="00B50BF2">
        <w:rPr>
          <w:vertAlign w:val="subscript"/>
        </w:rPr>
        <w:t>2</w:t>
      </w:r>
      <w:r>
        <w:rPr>
          <w:lang w:val="en-US"/>
        </w:rPr>
        <w:t>SO</w:t>
      </w:r>
      <w:r w:rsidRPr="00B50BF2">
        <w:rPr>
          <w:vertAlign w:val="subscript"/>
        </w:rPr>
        <w:t>3</w:t>
      </w:r>
      <w:r w:rsidRPr="00B50BF2">
        <w:t xml:space="preserve"> и  </w:t>
      </w:r>
      <w:proofErr w:type="spellStart"/>
      <w:r>
        <w:rPr>
          <w:lang w:val="en-US"/>
        </w:rPr>
        <w:t>HCl</w:t>
      </w:r>
      <w:proofErr w:type="spellEnd"/>
      <w:r w:rsidRPr="00B50BF2">
        <w:t xml:space="preserve">;      </w:t>
      </w:r>
      <w:r w:rsidRPr="00B50BF2">
        <w:tab/>
        <w:t xml:space="preserve">б) </w:t>
      </w:r>
      <w:r>
        <w:rPr>
          <w:lang w:val="en-US"/>
        </w:rPr>
        <w:t>Cu</w:t>
      </w:r>
      <w:r w:rsidRPr="00B50BF2">
        <w:t>(</w:t>
      </w:r>
      <w:r>
        <w:rPr>
          <w:lang w:val="en-US"/>
        </w:rPr>
        <w:t>OH</w:t>
      </w:r>
      <w:r w:rsidRPr="00B50BF2">
        <w:t>)</w:t>
      </w:r>
      <w:r w:rsidRPr="00B50BF2">
        <w:rPr>
          <w:vertAlign w:val="subscript"/>
        </w:rPr>
        <w:t>2</w:t>
      </w:r>
      <w:r w:rsidRPr="00B50BF2">
        <w:t xml:space="preserve"> и </w:t>
      </w:r>
      <w:r>
        <w:rPr>
          <w:lang w:val="en-US"/>
        </w:rPr>
        <w:t>Na</w:t>
      </w:r>
      <w:r w:rsidRPr="00B50BF2">
        <w:rPr>
          <w:vertAlign w:val="subscript"/>
        </w:rPr>
        <w:t>2</w:t>
      </w:r>
      <w:r>
        <w:rPr>
          <w:lang w:val="en-US"/>
        </w:rPr>
        <w:t>CO</w:t>
      </w:r>
      <w:r w:rsidRPr="00B50BF2">
        <w:rPr>
          <w:vertAlign w:val="subscript"/>
        </w:rPr>
        <w:t>3</w:t>
      </w:r>
      <w:r w:rsidRPr="00B50BF2">
        <w:t xml:space="preserve">;     </w:t>
      </w:r>
      <w:r w:rsidRPr="00B50BF2">
        <w:tab/>
        <w:t xml:space="preserve">в) </w:t>
      </w:r>
      <w:proofErr w:type="spellStart"/>
      <w:r>
        <w:rPr>
          <w:lang w:val="en-US"/>
        </w:rPr>
        <w:t>Ba</w:t>
      </w:r>
      <w:proofErr w:type="spellEnd"/>
      <w:r w:rsidRPr="00B50BF2">
        <w:t>(</w:t>
      </w:r>
      <w:r>
        <w:rPr>
          <w:lang w:val="en-US"/>
        </w:rPr>
        <w:t>OH</w:t>
      </w:r>
      <w:r w:rsidRPr="00B50BF2">
        <w:t>)</w:t>
      </w:r>
      <w:r w:rsidRPr="00B50BF2">
        <w:rPr>
          <w:vertAlign w:val="subscript"/>
        </w:rPr>
        <w:t>2</w:t>
      </w:r>
      <w:r w:rsidRPr="00B50BF2">
        <w:t xml:space="preserve"> и </w:t>
      </w:r>
      <w:proofErr w:type="gramStart"/>
      <w:r>
        <w:rPr>
          <w:lang w:val="en-US"/>
        </w:rPr>
        <w:t>Na</w:t>
      </w:r>
      <w:proofErr w:type="gramEnd"/>
      <w:r w:rsidRPr="00B50BF2">
        <w:t xml:space="preserve">ОН;     </w:t>
      </w:r>
      <w:r w:rsidRPr="00B50BF2">
        <w:tab/>
        <w:t xml:space="preserve">г) </w:t>
      </w:r>
      <w:proofErr w:type="spellStart"/>
      <w:r>
        <w:rPr>
          <w:lang w:val="en-US"/>
        </w:rPr>
        <w:t>HCl</w:t>
      </w:r>
      <w:proofErr w:type="spellEnd"/>
      <w:r w:rsidRPr="00B50BF2">
        <w:t xml:space="preserve"> и </w:t>
      </w:r>
      <w:proofErr w:type="spellStart"/>
      <w:r>
        <w:rPr>
          <w:lang w:val="en-US"/>
        </w:rPr>
        <w:t>AgNO</w:t>
      </w:r>
      <w:proofErr w:type="spellEnd"/>
      <w:r w:rsidRPr="00B50BF2">
        <w:rPr>
          <w:vertAlign w:val="subscript"/>
        </w:rPr>
        <w:t>3</w:t>
      </w:r>
      <w:r w:rsidRPr="00B50BF2">
        <w:t xml:space="preserve">. </w:t>
      </w:r>
      <w:r w:rsidRPr="00B50BF2">
        <w:rPr>
          <w:b/>
        </w:rPr>
        <w:t xml:space="preserve"> </w:t>
      </w:r>
      <w:proofErr w:type="spellStart"/>
      <w:r>
        <w:rPr>
          <w:lang w:val="en-US"/>
        </w:rPr>
        <w:t>Реакция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ионного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обмена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возможна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между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веществами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формулы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которых</w:t>
      </w:r>
      <w:proofErr w:type="spellEnd"/>
      <w:r>
        <w:rPr>
          <w:lang w:val="en-US"/>
        </w:rPr>
        <w:t>:</w:t>
      </w:r>
    </w:p>
    <w:p w:rsidR="009642F5" w:rsidRPr="00B50BF2" w:rsidRDefault="009642F5" w:rsidP="009642F5">
      <w:pPr>
        <w:tabs>
          <w:tab w:val="num" w:pos="426"/>
        </w:tabs>
        <w:ind w:left="567"/>
        <w:rPr>
          <w:lang w:val="en-US"/>
        </w:rPr>
      </w:pPr>
      <w:r>
        <w:rPr>
          <w:lang w:val="en-US"/>
        </w:rPr>
        <w:t>а) AgNO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и  </w:t>
      </w:r>
      <w:proofErr w:type="spellStart"/>
      <w:r>
        <w:rPr>
          <w:lang w:val="en-US"/>
        </w:rPr>
        <w:t>KCl</w:t>
      </w:r>
      <w:proofErr w:type="spellEnd"/>
      <w:proofErr w:type="gramEnd"/>
      <w:r>
        <w:rPr>
          <w:lang w:val="en-US"/>
        </w:rPr>
        <w:t xml:space="preserve">;      </w:t>
      </w:r>
      <w:r>
        <w:rPr>
          <w:lang w:val="en-US"/>
        </w:rPr>
        <w:tab/>
        <w:t>б) Ca(OH)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и </w:t>
      </w:r>
      <w:proofErr w:type="spellStart"/>
      <w:r>
        <w:rPr>
          <w:lang w:val="en-US"/>
        </w:rPr>
        <w:t>NaCl</w:t>
      </w:r>
      <w:proofErr w:type="spellEnd"/>
      <w:r>
        <w:rPr>
          <w:lang w:val="en-US"/>
        </w:rPr>
        <w:t xml:space="preserve">;      </w:t>
      </w:r>
      <w:r>
        <w:rPr>
          <w:lang w:val="en-US"/>
        </w:rPr>
        <w:tab/>
        <w:t xml:space="preserve">в) </w:t>
      </w:r>
      <w:proofErr w:type="spellStart"/>
      <w:r>
        <w:rPr>
          <w:lang w:val="en-US"/>
        </w:rPr>
        <w:t>Ba</w:t>
      </w:r>
      <w:proofErr w:type="spellEnd"/>
      <w:r>
        <w:rPr>
          <w:lang w:val="en-US"/>
        </w:rPr>
        <w:t>(OH)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и Na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;      </w:t>
      </w:r>
      <w:r>
        <w:rPr>
          <w:lang w:val="en-US"/>
        </w:rPr>
        <w:tab/>
        <w:t>г) K</w:t>
      </w:r>
      <w:r>
        <w:rPr>
          <w:vertAlign w:val="subscript"/>
          <w:lang w:val="en-US"/>
        </w:rPr>
        <w:t>3</w:t>
      </w:r>
      <w:r>
        <w:rPr>
          <w:lang w:val="en-US"/>
        </w:rPr>
        <w:t>PO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и </w:t>
      </w:r>
      <w:proofErr w:type="spellStart"/>
      <w:r>
        <w:rPr>
          <w:lang w:val="en-US"/>
        </w:rPr>
        <w:t>HCl</w:t>
      </w:r>
      <w:proofErr w:type="spellEnd"/>
      <w:r>
        <w:rPr>
          <w:lang w:val="en-US"/>
        </w:rPr>
        <w:t xml:space="preserve">. </w:t>
      </w:r>
    </w:p>
    <w:p w:rsidR="009642F5" w:rsidRPr="00CD7C05" w:rsidRDefault="009642F5" w:rsidP="009642F5">
      <w:pPr>
        <w:widowControl w:val="0"/>
        <w:numPr>
          <w:ilvl w:val="0"/>
          <w:numId w:val="9"/>
        </w:numPr>
        <w:suppressAutoHyphens/>
      </w:pPr>
      <w:r w:rsidRPr="00CD7C05">
        <w:lastRenderedPageBreak/>
        <w:t xml:space="preserve">Вещество, имеющее формулу </w:t>
      </w:r>
      <w:r w:rsidRPr="00CD7C05">
        <w:rPr>
          <w:lang w:val="en-US"/>
        </w:rPr>
        <w:t>SO</w:t>
      </w:r>
      <w:r w:rsidRPr="00697E1B">
        <w:rPr>
          <w:vertAlign w:val="subscript"/>
        </w:rPr>
        <w:t>2</w:t>
      </w:r>
      <w:r w:rsidRPr="00CD7C05">
        <w:t xml:space="preserve">, называется: </w:t>
      </w:r>
    </w:p>
    <w:p w:rsidR="009642F5" w:rsidRPr="00CD7C05" w:rsidRDefault="009642F5" w:rsidP="009642F5">
      <w:pPr>
        <w:ind w:left="720"/>
      </w:pPr>
      <w:r w:rsidRPr="00CD7C05">
        <w:t>а) оксид серы (</w:t>
      </w:r>
      <w:r w:rsidRPr="00CD7C05">
        <w:rPr>
          <w:lang w:val="en-US"/>
        </w:rPr>
        <w:t>IV</w:t>
      </w:r>
      <w:r w:rsidRPr="00CD7C05">
        <w:t>);</w:t>
      </w:r>
      <w:r w:rsidRPr="00CD7C05">
        <w:tab/>
      </w:r>
      <w:r w:rsidRPr="00CD7C05">
        <w:tab/>
      </w:r>
      <w:r w:rsidRPr="00697E1B">
        <w:tab/>
      </w:r>
      <w:r w:rsidRPr="00CD7C05">
        <w:t xml:space="preserve">б) </w:t>
      </w:r>
      <w:proofErr w:type="spellStart"/>
      <w:r w:rsidRPr="00CD7C05">
        <w:t>гидроксид</w:t>
      </w:r>
      <w:proofErr w:type="spellEnd"/>
      <w:r w:rsidRPr="00CD7C05">
        <w:t xml:space="preserve"> серы (</w:t>
      </w:r>
      <w:r w:rsidRPr="00CD7C05">
        <w:rPr>
          <w:lang w:val="en-US"/>
        </w:rPr>
        <w:t>II</w:t>
      </w:r>
      <w:r w:rsidRPr="00CD7C05">
        <w:t>);</w:t>
      </w:r>
    </w:p>
    <w:p w:rsidR="009642F5" w:rsidRPr="00CD7C05" w:rsidRDefault="009642F5" w:rsidP="009642F5">
      <w:pPr>
        <w:ind w:left="720"/>
      </w:pPr>
      <w:r w:rsidRPr="00CD7C05">
        <w:t xml:space="preserve">в) сероводород; </w:t>
      </w:r>
      <w:r w:rsidRPr="00CD7C05">
        <w:tab/>
      </w:r>
      <w:r w:rsidRPr="00CD7C05">
        <w:tab/>
      </w:r>
      <w:r w:rsidRPr="00CD7C05">
        <w:tab/>
        <w:t xml:space="preserve">г) оксид </w:t>
      </w:r>
      <w:proofErr w:type="gramStart"/>
      <w:r w:rsidRPr="00CD7C05">
        <w:rPr>
          <w:lang w:val="en-US"/>
        </w:rPr>
        <w:t>c</w:t>
      </w:r>
      <w:proofErr w:type="gramEnd"/>
      <w:r w:rsidRPr="00CD7C05">
        <w:t>еры (</w:t>
      </w:r>
      <w:r w:rsidRPr="00CD7C05">
        <w:rPr>
          <w:lang w:val="en-US"/>
        </w:rPr>
        <w:t>II</w:t>
      </w:r>
      <w:r w:rsidRPr="00CD7C05">
        <w:t>)</w:t>
      </w:r>
    </w:p>
    <w:p w:rsidR="009642F5" w:rsidRPr="00CD7C05" w:rsidRDefault="009642F5" w:rsidP="009642F5">
      <w:pPr>
        <w:widowControl w:val="0"/>
        <w:numPr>
          <w:ilvl w:val="0"/>
          <w:numId w:val="9"/>
        </w:numPr>
        <w:suppressAutoHyphens/>
      </w:pPr>
      <w:r w:rsidRPr="00CD7C05">
        <w:t xml:space="preserve">Вещество, имеющее формулу </w:t>
      </w:r>
      <w:r w:rsidRPr="00CD7C05">
        <w:rPr>
          <w:lang w:val="en-US"/>
        </w:rPr>
        <w:t>PH</w:t>
      </w:r>
      <w:r w:rsidRPr="00CD7C05">
        <w:rPr>
          <w:vertAlign w:val="subscript"/>
        </w:rPr>
        <w:t>3</w:t>
      </w:r>
      <w:r w:rsidRPr="00CD7C05">
        <w:t xml:space="preserve">, называется: </w:t>
      </w:r>
    </w:p>
    <w:p w:rsidR="009642F5" w:rsidRPr="00CD7C05" w:rsidRDefault="009642F5" w:rsidP="009642F5">
      <w:pPr>
        <w:ind w:left="720"/>
      </w:pPr>
      <w:r w:rsidRPr="00CD7C05">
        <w:t xml:space="preserve">а) </w:t>
      </w:r>
      <w:proofErr w:type="spellStart"/>
      <w:r>
        <w:t>фосфин</w:t>
      </w:r>
      <w:proofErr w:type="spellEnd"/>
      <w:r w:rsidRPr="00CD7C05">
        <w:t>;</w:t>
      </w:r>
      <w:r w:rsidRPr="00CD7C05">
        <w:tab/>
      </w:r>
      <w:r w:rsidRPr="00CD7C05">
        <w:tab/>
      </w:r>
      <w:r w:rsidRPr="00CD7C05">
        <w:tab/>
      </w:r>
      <w:r w:rsidRPr="00CF1A17">
        <w:tab/>
      </w:r>
      <w:r w:rsidRPr="00CF1A17">
        <w:tab/>
      </w:r>
      <w:r w:rsidRPr="00CF1A17">
        <w:tab/>
      </w:r>
      <w:r w:rsidRPr="00CD7C05">
        <w:t>в) фосфорная кислота;</w:t>
      </w:r>
    </w:p>
    <w:p w:rsidR="009642F5" w:rsidRPr="00CD7C05" w:rsidRDefault="009642F5" w:rsidP="009642F5">
      <w:pPr>
        <w:ind w:left="720"/>
      </w:pPr>
      <w:r w:rsidRPr="00CD7C05">
        <w:t>б)</w:t>
      </w:r>
      <w:r w:rsidRPr="00CF1A17">
        <w:t xml:space="preserve"> </w:t>
      </w:r>
      <w:r w:rsidRPr="00CD7C05">
        <w:t>фосфат водорода;</w:t>
      </w:r>
      <w:r w:rsidRPr="00CD7C05">
        <w:tab/>
      </w:r>
      <w:r w:rsidRPr="00CD7C05">
        <w:tab/>
      </w:r>
      <w:r w:rsidRPr="00CD7C05">
        <w:tab/>
      </w:r>
      <w:r>
        <w:tab/>
      </w:r>
      <w:r>
        <w:tab/>
      </w:r>
      <w:r w:rsidRPr="00CD7C05">
        <w:t>г) оксид фосфора (</w:t>
      </w:r>
      <w:r w:rsidRPr="00CD7C05">
        <w:rPr>
          <w:lang w:val="en-US"/>
        </w:rPr>
        <w:t>V</w:t>
      </w:r>
      <w:r w:rsidRPr="00CD7C05">
        <w:t>)</w:t>
      </w:r>
    </w:p>
    <w:p w:rsidR="009642F5" w:rsidRDefault="009642F5" w:rsidP="009642F5">
      <w:pPr>
        <w:widowControl w:val="0"/>
        <w:numPr>
          <w:ilvl w:val="0"/>
          <w:numId w:val="9"/>
        </w:numPr>
        <w:tabs>
          <w:tab w:val="clear" w:pos="720"/>
          <w:tab w:val="num" w:pos="426"/>
        </w:tabs>
        <w:suppressAutoHyphens/>
        <w:ind w:left="567" w:firstLine="0"/>
      </w:pPr>
      <w:r>
        <w:t xml:space="preserve">Вещество, имеющее формулу </w:t>
      </w:r>
      <w:r>
        <w:rPr>
          <w:lang w:val="en-US"/>
        </w:rPr>
        <w:t>SO</w:t>
      </w:r>
      <w:r>
        <w:rPr>
          <w:vertAlign w:val="subscript"/>
        </w:rPr>
        <w:t>3</w:t>
      </w:r>
      <w:r>
        <w:t xml:space="preserve">, называется: </w:t>
      </w:r>
    </w:p>
    <w:p w:rsidR="009642F5" w:rsidRDefault="009642F5" w:rsidP="009642F5">
      <w:pPr>
        <w:tabs>
          <w:tab w:val="num" w:pos="426"/>
        </w:tabs>
        <w:ind w:left="567"/>
      </w:pPr>
      <w:r>
        <w:t xml:space="preserve">а) </w:t>
      </w:r>
      <w:proofErr w:type="spellStart"/>
      <w:r>
        <w:t>гидроксид</w:t>
      </w:r>
      <w:proofErr w:type="spellEnd"/>
      <w:r>
        <w:t xml:space="preserve"> серы (</w:t>
      </w:r>
      <w:r>
        <w:rPr>
          <w:lang w:val="en-US"/>
        </w:rPr>
        <w:t>II</w:t>
      </w:r>
      <w:r>
        <w:t xml:space="preserve">); </w:t>
      </w:r>
      <w:r>
        <w:tab/>
      </w:r>
      <w:r>
        <w:tab/>
        <w:t>б) оксид серы (</w:t>
      </w:r>
      <w:r>
        <w:rPr>
          <w:lang w:val="en-US"/>
        </w:rPr>
        <w:t>VI</w:t>
      </w:r>
      <w:r>
        <w:t xml:space="preserve">); </w:t>
      </w:r>
    </w:p>
    <w:p w:rsidR="009642F5" w:rsidRDefault="009642F5" w:rsidP="009642F5">
      <w:pPr>
        <w:tabs>
          <w:tab w:val="num" w:pos="426"/>
        </w:tabs>
        <w:ind w:left="567"/>
      </w:pPr>
      <w:r>
        <w:t xml:space="preserve">в) сероводород; </w:t>
      </w:r>
      <w:r>
        <w:tab/>
      </w:r>
      <w:r>
        <w:tab/>
      </w:r>
      <w:r>
        <w:tab/>
        <w:t xml:space="preserve">г) оксид </w:t>
      </w:r>
      <w:proofErr w:type="gramStart"/>
      <w:r>
        <w:rPr>
          <w:lang w:val="en-US"/>
        </w:rPr>
        <w:t>c</w:t>
      </w:r>
      <w:proofErr w:type="gramEnd"/>
      <w:r>
        <w:t>еры (</w:t>
      </w:r>
      <w:r>
        <w:rPr>
          <w:lang w:val="en-US"/>
        </w:rPr>
        <w:t>II</w:t>
      </w:r>
      <w:r>
        <w:t>)</w:t>
      </w:r>
    </w:p>
    <w:p w:rsidR="009642F5" w:rsidRDefault="009642F5" w:rsidP="009642F5">
      <w:pPr>
        <w:widowControl w:val="0"/>
        <w:numPr>
          <w:ilvl w:val="0"/>
          <w:numId w:val="10"/>
        </w:numPr>
        <w:tabs>
          <w:tab w:val="num" w:pos="426"/>
        </w:tabs>
        <w:suppressAutoHyphens/>
        <w:ind w:left="567" w:firstLine="0"/>
      </w:pPr>
      <w:r>
        <w:t xml:space="preserve">Вещество, имеющее формулу </w:t>
      </w:r>
      <w:r>
        <w:rPr>
          <w:lang w:val="en-US"/>
        </w:rPr>
        <w:t>Fe</w:t>
      </w:r>
      <w:r>
        <w:rPr>
          <w:vertAlign w:val="subscript"/>
        </w:rPr>
        <w:t>2</w:t>
      </w:r>
      <w:r>
        <w:rPr>
          <w:lang w:val="en-US"/>
        </w:rPr>
        <w:t>O</w:t>
      </w:r>
      <w:r>
        <w:rPr>
          <w:vertAlign w:val="subscript"/>
        </w:rPr>
        <w:t>3</w:t>
      </w:r>
      <w:r>
        <w:t xml:space="preserve">, называется: </w:t>
      </w:r>
    </w:p>
    <w:p w:rsidR="009642F5" w:rsidRDefault="009642F5" w:rsidP="009642F5">
      <w:pPr>
        <w:tabs>
          <w:tab w:val="num" w:pos="426"/>
        </w:tabs>
        <w:ind w:left="567"/>
      </w:pPr>
      <w:r>
        <w:t>а) оксид железа (</w:t>
      </w:r>
      <w:r>
        <w:rPr>
          <w:lang w:val="en-US"/>
        </w:rPr>
        <w:t>II</w:t>
      </w:r>
      <w:r>
        <w:t xml:space="preserve">); </w:t>
      </w:r>
      <w:r>
        <w:tab/>
      </w:r>
      <w:r>
        <w:tab/>
      </w:r>
      <w:r>
        <w:tab/>
        <w:t xml:space="preserve">б) железная окалина; </w:t>
      </w:r>
    </w:p>
    <w:p w:rsidR="009642F5" w:rsidRDefault="009642F5" w:rsidP="009642F5">
      <w:pPr>
        <w:tabs>
          <w:tab w:val="num" w:pos="426"/>
        </w:tabs>
        <w:ind w:left="567"/>
      </w:pPr>
      <w:r>
        <w:t xml:space="preserve">в) </w:t>
      </w:r>
      <w:proofErr w:type="spellStart"/>
      <w:r>
        <w:t>гидроксид</w:t>
      </w:r>
      <w:proofErr w:type="spellEnd"/>
      <w:r>
        <w:t xml:space="preserve"> железа (</w:t>
      </w:r>
      <w:r>
        <w:rPr>
          <w:lang w:val="en-US"/>
        </w:rPr>
        <w:t>III</w:t>
      </w:r>
      <w:r>
        <w:t xml:space="preserve">); </w:t>
      </w:r>
      <w:r>
        <w:tab/>
      </w:r>
      <w:r>
        <w:tab/>
        <w:t>г) оксид железа (</w:t>
      </w:r>
      <w:r>
        <w:rPr>
          <w:lang w:val="en-US"/>
        </w:rPr>
        <w:t>III</w:t>
      </w:r>
      <w:r>
        <w:t>)</w:t>
      </w:r>
    </w:p>
    <w:p w:rsidR="009642F5" w:rsidRDefault="009642F5" w:rsidP="009642F5">
      <w:pPr>
        <w:widowControl w:val="0"/>
        <w:numPr>
          <w:ilvl w:val="0"/>
          <w:numId w:val="11"/>
        </w:numPr>
        <w:tabs>
          <w:tab w:val="clear" w:pos="705"/>
          <w:tab w:val="num" w:pos="426"/>
        </w:tabs>
        <w:suppressAutoHyphens/>
        <w:ind w:left="567" w:firstLine="0"/>
      </w:pPr>
      <w:r>
        <w:t xml:space="preserve">Вещество, имеющее формулу </w:t>
      </w:r>
      <w:r>
        <w:rPr>
          <w:lang w:val="en-US"/>
        </w:rPr>
        <w:t>H</w:t>
      </w:r>
      <w:r>
        <w:rPr>
          <w:vertAlign w:val="subscript"/>
        </w:rPr>
        <w:t>3</w:t>
      </w:r>
      <w:r>
        <w:rPr>
          <w:lang w:val="en-US"/>
        </w:rPr>
        <w:t>PO</w:t>
      </w:r>
      <w:r>
        <w:rPr>
          <w:vertAlign w:val="subscript"/>
        </w:rPr>
        <w:t>4</w:t>
      </w:r>
      <w:r>
        <w:t xml:space="preserve">, называется: </w:t>
      </w:r>
    </w:p>
    <w:p w:rsidR="009642F5" w:rsidRDefault="009642F5" w:rsidP="009642F5">
      <w:pPr>
        <w:tabs>
          <w:tab w:val="num" w:pos="426"/>
        </w:tabs>
        <w:ind w:left="567"/>
      </w:pPr>
      <w:r>
        <w:t xml:space="preserve">а) фосфат водорода; </w:t>
      </w:r>
      <w:r>
        <w:tab/>
      </w:r>
      <w:r>
        <w:tab/>
      </w:r>
      <w:r>
        <w:tab/>
        <w:t>в) фосфорная кислота;</w:t>
      </w:r>
    </w:p>
    <w:p w:rsidR="009642F5" w:rsidRDefault="009642F5" w:rsidP="009642F5">
      <w:pPr>
        <w:tabs>
          <w:tab w:val="num" w:pos="426"/>
        </w:tabs>
        <w:ind w:left="567"/>
      </w:pPr>
      <w:r>
        <w:t>б) пирофосфорная кислота;</w:t>
      </w:r>
      <w:r>
        <w:tab/>
      </w:r>
      <w:r>
        <w:tab/>
      </w:r>
      <w:r>
        <w:tab/>
        <w:t>г) оксид фосфора (</w:t>
      </w:r>
      <w:r>
        <w:rPr>
          <w:lang w:val="en-US"/>
        </w:rPr>
        <w:t>V</w:t>
      </w:r>
      <w:r>
        <w:t>)</w:t>
      </w:r>
    </w:p>
    <w:p w:rsidR="009642F5" w:rsidRDefault="009642F5" w:rsidP="009642F5">
      <w:pPr>
        <w:widowControl w:val="0"/>
        <w:numPr>
          <w:ilvl w:val="0"/>
          <w:numId w:val="12"/>
        </w:numPr>
        <w:tabs>
          <w:tab w:val="clear" w:pos="720"/>
          <w:tab w:val="num" w:pos="426"/>
        </w:tabs>
        <w:suppressAutoHyphens/>
        <w:ind w:left="567" w:firstLine="0"/>
      </w:pPr>
      <w:r>
        <w:t xml:space="preserve">Вещество, имеющее формулу </w:t>
      </w:r>
      <w:r>
        <w:rPr>
          <w:lang w:val="en-US"/>
        </w:rPr>
        <w:t>Fe</w:t>
      </w:r>
      <w:r>
        <w:rPr>
          <w:vertAlign w:val="subscript"/>
        </w:rPr>
        <w:t>3</w:t>
      </w:r>
      <w:r>
        <w:rPr>
          <w:lang w:val="en-US"/>
        </w:rPr>
        <w:t>O</w:t>
      </w:r>
      <w:r>
        <w:rPr>
          <w:vertAlign w:val="subscript"/>
        </w:rPr>
        <w:t>4</w:t>
      </w:r>
      <w:r>
        <w:t xml:space="preserve">, называется: </w:t>
      </w:r>
    </w:p>
    <w:p w:rsidR="009642F5" w:rsidRDefault="009642F5" w:rsidP="009642F5">
      <w:pPr>
        <w:tabs>
          <w:tab w:val="num" w:pos="426"/>
        </w:tabs>
        <w:ind w:left="567"/>
      </w:pPr>
      <w:r>
        <w:t>а) оксид железа (</w:t>
      </w:r>
      <w:r>
        <w:rPr>
          <w:lang w:val="en-US"/>
        </w:rPr>
        <w:t>II</w:t>
      </w:r>
      <w:r>
        <w:t xml:space="preserve">); </w:t>
      </w:r>
      <w:r>
        <w:tab/>
      </w:r>
      <w:r>
        <w:tab/>
      </w:r>
      <w:r>
        <w:tab/>
        <w:t xml:space="preserve">б) железная окалина; </w:t>
      </w:r>
    </w:p>
    <w:p w:rsidR="009642F5" w:rsidRDefault="009642F5" w:rsidP="009642F5">
      <w:pPr>
        <w:tabs>
          <w:tab w:val="num" w:pos="426"/>
        </w:tabs>
        <w:ind w:left="567"/>
      </w:pPr>
      <w:r>
        <w:t xml:space="preserve">в) </w:t>
      </w:r>
      <w:proofErr w:type="spellStart"/>
      <w:r>
        <w:t>гидроксид</w:t>
      </w:r>
      <w:proofErr w:type="spellEnd"/>
      <w:r>
        <w:t xml:space="preserve"> железа (</w:t>
      </w:r>
      <w:r>
        <w:rPr>
          <w:lang w:val="en-US"/>
        </w:rPr>
        <w:t>III</w:t>
      </w:r>
      <w:r>
        <w:t xml:space="preserve">); </w:t>
      </w:r>
      <w:r>
        <w:tab/>
      </w:r>
      <w:r>
        <w:tab/>
        <w:t>г) оксид железа (</w:t>
      </w:r>
      <w:r>
        <w:rPr>
          <w:lang w:val="en-US"/>
        </w:rPr>
        <w:t>III</w:t>
      </w:r>
      <w:r>
        <w:t>)</w:t>
      </w:r>
    </w:p>
    <w:p w:rsidR="009642F5" w:rsidRDefault="009642F5" w:rsidP="009642F5">
      <w:pPr>
        <w:widowControl w:val="0"/>
        <w:numPr>
          <w:ilvl w:val="0"/>
          <w:numId w:val="13"/>
        </w:numPr>
        <w:tabs>
          <w:tab w:val="clear" w:pos="720"/>
          <w:tab w:val="num" w:pos="426"/>
        </w:tabs>
        <w:suppressAutoHyphens/>
        <w:ind w:left="567" w:firstLine="0"/>
      </w:pPr>
      <w:r>
        <w:t>Элементом «Э» в схеме превращений</w:t>
      </w:r>
      <w:proofErr w:type="gramStart"/>
      <w:r>
        <w:t xml:space="preserve"> Э</w:t>
      </w:r>
      <w:proofErr w:type="gramEnd"/>
      <w:r>
        <w:t xml:space="preserve"> → Э</w:t>
      </w:r>
      <w:r>
        <w:rPr>
          <w:vertAlign w:val="subscript"/>
        </w:rPr>
        <w:t>2</w:t>
      </w:r>
      <w:r>
        <w:t>О</w:t>
      </w:r>
      <w:r>
        <w:rPr>
          <w:vertAlign w:val="subscript"/>
        </w:rPr>
        <w:t>5</w:t>
      </w:r>
      <w:r>
        <w:t xml:space="preserve"> → Н</w:t>
      </w:r>
      <w:r>
        <w:rPr>
          <w:vertAlign w:val="subscript"/>
        </w:rPr>
        <w:t>3</w:t>
      </w:r>
      <w:r>
        <w:t>ЭО</w:t>
      </w:r>
      <w:r>
        <w:rPr>
          <w:vertAlign w:val="subscript"/>
        </w:rPr>
        <w:t>4</w:t>
      </w:r>
      <w:r>
        <w:t xml:space="preserve"> может быть: </w:t>
      </w:r>
    </w:p>
    <w:p w:rsidR="009642F5" w:rsidRDefault="009642F5" w:rsidP="009642F5">
      <w:pPr>
        <w:tabs>
          <w:tab w:val="num" w:pos="426"/>
        </w:tabs>
        <w:ind w:left="567"/>
      </w:pPr>
      <w:r>
        <w:t xml:space="preserve">а) сера; </w:t>
      </w:r>
      <w:r>
        <w:tab/>
        <w:t xml:space="preserve">б) кальций; </w:t>
      </w:r>
      <w:r>
        <w:tab/>
      </w:r>
      <w:r>
        <w:tab/>
        <w:t xml:space="preserve">в) фосфор; </w:t>
      </w:r>
      <w:r>
        <w:tab/>
      </w:r>
      <w:r>
        <w:tab/>
        <w:t>г) хлор</w:t>
      </w:r>
    </w:p>
    <w:p w:rsidR="009642F5" w:rsidRDefault="009642F5" w:rsidP="009642F5">
      <w:pPr>
        <w:widowControl w:val="0"/>
        <w:numPr>
          <w:ilvl w:val="0"/>
          <w:numId w:val="14"/>
        </w:numPr>
        <w:tabs>
          <w:tab w:val="clear" w:pos="720"/>
          <w:tab w:val="num" w:pos="426"/>
        </w:tabs>
        <w:suppressAutoHyphens/>
        <w:ind w:left="567" w:firstLine="0"/>
      </w:pPr>
      <w:r>
        <w:t>Общая схема</w:t>
      </w:r>
      <w:proofErr w:type="gramStart"/>
      <w:r>
        <w:t xml:space="preserve"> Э</w:t>
      </w:r>
      <w:proofErr w:type="gramEnd"/>
      <w:r>
        <w:t xml:space="preserve"> → ЭО</w:t>
      </w:r>
      <w:r>
        <w:rPr>
          <w:vertAlign w:val="subscript"/>
        </w:rPr>
        <w:t>3</w:t>
      </w:r>
      <w:r>
        <w:t xml:space="preserve"> → Н</w:t>
      </w:r>
      <w:r>
        <w:rPr>
          <w:vertAlign w:val="subscript"/>
        </w:rPr>
        <w:t>2</w:t>
      </w:r>
      <w:r>
        <w:t>ЭО</w:t>
      </w:r>
      <w:r>
        <w:rPr>
          <w:vertAlign w:val="subscript"/>
        </w:rPr>
        <w:t>4</w:t>
      </w:r>
      <w:r>
        <w:t xml:space="preserve"> соответствует следующей схеме превращений: </w:t>
      </w:r>
    </w:p>
    <w:p w:rsidR="009642F5" w:rsidRDefault="009642F5" w:rsidP="009642F5">
      <w:pPr>
        <w:tabs>
          <w:tab w:val="num" w:pos="426"/>
        </w:tabs>
        <w:ind w:left="567"/>
      </w:pPr>
      <w:r>
        <w:t>а) углерод – оксид углерода(</w:t>
      </w:r>
      <w:r>
        <w:rPr>
          <w:lang w:val="en-US"/>
        </w:rPr>
        <w:t>IV</w:t>
      </w:r>
      <w:r>
        <w:t xml:space="preserve">) – угольная кислота; </w:t>
      </w:r>
      <w:r>
        <w:tab/>
      </w:r>
    </w:p>
    <w:p w:rsidR="009642F5" w:rsidRDefault="009642F5" w:rsidP="009642F5">
      <w:pPr>
        <w:tabs>
          <w:tab w:val="num" w:pos="426"/>
        </w:tabs>
        <w:ind w:left="567"/>
      </w:pPr>
      <w:r>
        <w:t>б) углерод – оксид углерода(</w:t>
      </w:r>
      <w:r>
        <w:rPr>
          <w:lang w:val="en-US"/>
        </w:rPr>
        <w:t>II</w:t>
      </w:r>
      <w:r>
        <w:t>) – угольная кислота;</w:t>
      </w:r>
    </w:p>
    <w:p w:rsidR="009642F5" w:rsidRDefault="009642F5" w:rsidP="009642F5">
      <w:pPr>
        <w:tabs>
          <w:tab w:val="num" w:pos="426"/>
        </w:tabs>
        <w:ind w:left="567"/>
      </w:pPr>
      <w:r>
        <w:t>в) сера – оксид серы (</w:t>
      </w:r>
      <w:r>
        <w:rPr>
          <w:lang w:val="en-US"/>
        </w:rPr>
        <w:t>VI</w:t>
      </w:r>
      <w:r>
        <w:t>) – серная кислота;</w:t>
      </w:r>
    </w:p>
    <w:p w:rsidR="009642F5" w:rsidRDefault="009642F5" w:rsidP="009642F5">
      <w:pPr>
        <w:tabs>
          <w:tab w:val="num" w:pos="426"/>
        </w:tabs>
        <w:ind w:left="567"/>
      </w:pPr>
      <w:r>
        <w:t>г) сера – оксид серы (</w:t>
      </w:r>
      <w:r>
        <w:rPr>
          <w:lang w:val="en-US"/>
        </w:rPr>
        <w:t>IV</w:t>
      </w:r>
      <w:r>
        <w:t>) – сернистая кислота</w:t>
      </w:r>
    </w:p>
    <w:p w:rsidR="009642F5" w:rsidRDefault="009642F5" w:rsidP="009642F5">
      <w:pPr>
        <w:widowControl w:val="0"/>
        <w:numPr>
          <w:ilvl w:val="0"/>
          <w:numId w:val="15"/>
        </w:numPr>
        <w:tabs>
          <w:tab w:val="num" w:pos="426"/>
        </w:tabs>
        <w:suppressAutoHyphens/>
        <w:ind w:left="567" w:firstLine="0"/>
      </w:pPr>
      <w:r>
        <w:t>Общая схема</w:t>
      </w:r>
      <w:proofErr w:type="gramStart"/>
      <w:r>
        <w:t xml:space="preserve"> Э</w:t>
      </w:r>
      <w:proofErr w:type="gramEnd"/>
      <w:r>
        <w:t xml:space="preserve"> → Э</w:t>
      </w:r>
      <w:r>
        <w:rPr>
          <w:vertAlign w:val="subscript"/>
        </w:rPr>
        <w:t>2</w:t>
      </w:r>
      <w:r>
        <w:t>О</w:t>
      </w:r>
      <w:r>
        <w:rPr>
          <w:vertAlign w:val="subscript"/>
        </w:rPr>
        <w:t>5</w:t>
      </w:r>
      <w:r>
        <w:t xml:space="preserve"> → НЭО</w:t>
      </w:r>
      <w:r>
        <w:rPr>
          <w:vertAlign w:val="subscript"/>
        </w:rPr>
        <w:t>3</w:t>
      </w:r>
      <w:r>
        <w:t xml:space="preserve"> соответствует следующей схеме превращений: </w:t>
      </w:r>
    </w:p>
    <w:p w:rsidR="009642F5" w:rsidRDefault="009642F5" w:rsidP="009642F5">
      <w:pPr>
        <w:tabs>
          <w:tab w:val="num" w:pos="426"/>
        </w:tabs>
        <w:ind w:left="567"/>
      </w:pPr>
      <w:r>
        <w:t>а) углерод – оксид углерода(</w:t>
      </w:r>
      <w:r>
        <w:rPr>
          <w:lang w:val="en-US"/>
        </w:rPr>
        <w:t>IV</w:t>
      </w:r>
      <w:r>
        <w:t xml:space="preserve">) – угольная кислота; </w:t>
      </w:r>
      <w:r>
        <w:tab/>
      </w:r>
    </w:p>
    <w:p w:rsidR="009642F5" w:rsidRDefault="009642F5" w:rsidP="009642F5">
      <w:pPr>
        <w:tabs>
          <w:tab w:val="num" w:pos="426"/>
        </w:tabs>
        <w:ind w:left="567"/>
      </w:pPr>
      <w:r>
        <w:t>б) углерод – оксид углерода(</w:t>
      </w:r>
      <w:r>
        <w:rPr>
          <w:lang w:val="en-US"/>
        </w:rPr>
        <w:t>II</w:t>
      </w:r>
      <w:r>
        <w:t>) – угольная кислота;</w:t>
      </w:r>
    </w:p>
    <w:p w:rsidR="009642F5" w:rsidRDefault="009642F5" w:rsidP="009642F5">
      <w:pPr>
        <w:tabs>
          <w:tab w:val="num" w:pos="426"/>
        </w:tabs>
        <w:ind w:left="567"/>
      </w:pPr>
      <w:r>
        <w:t>в) сера – оксид серы (</w:t>
      </w:r>
      <w:r>
        <w:rPr>
          <w:lang w:val="en-US"/>
        </w:rPr>
        <w:t>VI</w:t>
      </w:r>
      <w:r>
        <w:t>) – серная кислота;</w:t>
      </w:r>
    </w:p>
    <w:p w:rsidR="009642F5" w:rsidRDefault="009642F5" w:rsidP="009642F5">
      <w:pPr>
        <w:tabs>
          <w:tab w:val="num" w:pos="426"/>
        </w:tabs>
        <w:ind w:left="567"/>
      </w:pPr>
      <w:r>
        <w:t>г) азот – оксид азота (</w:t>
      </w:r>
      <w:r>
        <w:rPr>
          <w:lang w:val="en-US"/>
        </w:rPr>
        <w:t>V</w:t>
      </w:r>
      <w:r>
        <w:t>) – азотная кислота</w:t>
      </w:r>
    </w:p>
    <w:p w:rsidR="009642F5" w:rsidRPr="00CD7C05" w:rsidRDefault="009642F5" w:rsidP="009642F5">
      <w:pPr>
        <w:widowControl w:val="0"/>
        <w:numPr>
          <w:ilvl w:val="0"/>
          <w:numId w:val="16"/>
        </w:numPr>
        <w:suppressAutoHyphens/>
      </w:pPr>
      <w:r w:rsidRPr="00CD7C05">
        <w:t xml:space="preserve">Элементом «Э» в схеме превращений Э → ЭО → </w:t>
      </w:r>
      <w:proofErr w:type="gramStart"/>
      <w:r w:rsidRPr="00CD7C05">
        <w:t>Э(</w:t>
      </w:r>
      <w:proofErr w:type="gramEnd"/>
      <w:r w:rsidRPr="00CD7C05">
        <w:t>ОН)</w:t>
      </w:r>
      <w:r w:rsidRPr="00CD7C05">
        <w:rPr>
          <w:vertAlign w:val="subscript"/>
        </w:rPr>
        <w:t>2</w:t>
      </w:r>
      <w:r w:rsidRPr="00CD7C05">
        <w:t xml:space="preserve">  может быть: </w:t>
      </w:r>
    </w:p>
    <w:p w:rsidR="009642F5" w:rsidRPr="00CD7C05" w:rsidRDefault="009642F5" w:rsidP="009642F5">
      <w:pPr>
        <w:ind w:left="720"/>
      </w:pPr>
      <w:r w:rsidRPr="00CD7C05">
        <w:t xml:space="preserve">а) сера; </w:t>
      </w:r>
      <w:r w:rsidRPr="00CD7C05">
        <w:tab/>
        <w:t xml:space="preserve">б) </w:t>
      </w:r>
      <w:r>
        <w:t>барий</w:t>
      </w:r>
      <w:r w:rsidRPr="00CD7C05">
        <w:t xml:space="preserve">; </w:t>
      </w:r>
      <w:r w:rsidRPr="00CD7C05">
        <w:tab/>
      </w:r>
      <w:r w:rsidRPr="00CD7C05">
        <w:tab/>
        <w:t xml:space="preserve">в) </w:t>
      </w:r>
      <w:r>
        <w:t>алюминий</w:t>
      </w:r>
      <w:r w:rsidRPr="00CD7C05">
        <w:t xml:space="preserve">; </w:t>
      </w:r>
      <w:r w:rsidRPr="00CD7C05">
        <w:tab/>
      </w:r>
      <w:r w:rsidRPr="00CD7C05">
        <w:tab/>
        <w:t>г) хлор</w:t>
      </w:r>
    </w:p>
    <w:p w:rsidR="009642F5" w:rsidRPr="00CD7C05" w:rsidRDefault="009642F5" w:rsidP="009642F5">
      <w:pPr>
        <w:widowControl w:val="0"/>
        <w:numPr>
          <w:ilvl w:val="0"/>
          <w:numId w:val="16"/>
        </w:numPr>
        <w:suppressAutoHyphens/>
      </w:pPr>
      <w:r w:rsidRPr="00CD7C05">
        <w:t>Общая схема</w:t>
      </w:r>
      <w:proofErr w:type="gramStart"/>
      <w:r w:rsidRPr="00CD7C05">
        <w:t xml:space="preserve"> Э</w:t>
      </w:r>
      <w:proofErr w:type="gramEnd"/>
      <w:r w:rsidRPr="00CD7C05">
        <w:t xml:space="preserve"> → ЭО</w:t>
      </w:r>
      <w:r w:rsidRPr="00897E69">
        <w:rPr>
          <w:vertAlign w:val="subscript"/>
        </w:rPr>
        <w:t>3</w:t>
      </w:r>
      <w:r w:rsidRPr="00CD7C05">
        <w:t xml:space="preserve"> → Н</w:t>
      </w:r>
      <w:r w:rsidRPr="00897E69">
        <w:rPr>
          <w:vertAlign w:val="subscript"/>
        </w:rPr>
        <w:t>2</w:t>
      </w:r>
      <w:r w:rsidRPr="00CD7C05">
        <w:t>ЭО</w:t>
      </w:r>
      <w:r w:rsidRPr="00CD7C05">
        <w:rPr>
          <w:vertAlign w:val="subscript"/>
        </w:rPr>
        <w:t>3</w:t>
      </w:r>
      <w:r w:rsidRPr="00CD7C05">
        <w:t xml:space="preserve"> соответствует следующей схеме превращений: </w:t>
      </w:r>
    </w:p>
    <w:p w:rsidR="009642F5" w:rsidRPr="00CD7C05" w:rsidRDefault="009642F5" w:rsidP="009642F5">
      <w:pPr>
        <w:ind w:left="720"/>
      </w:pPr>
      <w:r w:rsidRPr="00CD7C05">
        <w:t>а) углерод – оксид углерода(</w:t>
      </w:r>
      <w:r w:rsidRPr="00CD7C05">
        <w:rPr>
          <w:lang w:val="en-US"/>
        </w:rPr>
        <w:t>IV</w:t>
      </w:r>
      <w:r w:rsidRPr="00CD7C05">
        <w:t xml:space="preserve">) – угольная кислота; </w:t>
      </w:r>
      <w:r w:rsidRPr="00CD7C05">
        <w:tab/>
      </w:r>
    </w:p>
    <w:p w:rsidR="009642F5" w:rsidRPr="00CD7C05" w:rsidRDefault="009642F5" w:rsidP="009642F5">
      <w:pPr>
        <w:ind w:left="720"/>
      </w:pPr>
      <w:r w:rsidRPr="00CD7C05">
        <w:t>б) углерод – оксид углерода(</w:t>
      </w:r>
      <w:r w:rsidRPr="00CD7C05">
        <w:rPr>
          <w:lang w:val="en-US"/>
        </w:rPr>
        <w:t>II</w:t>
      </w:r>
      <w:r w:rsidRPr="00CD7C05">
        <w:t>) – угольная кислота;</w:t>
      </w:r>
    </w:p>
    <w:p w:rsidR="009642F5" w:rsidRPr="00CD7C05" w:rsidRDefault="009642F5" w:rsidP="009642F5">
      <w:pPr>
        <w:ind w:left="720"/>
      </w:pPr>
      <w:r w:rsidRPr="00CD7C05">
        <w:t>в) сера – оксид серы (</w:t>
      </w:r>
      <w:r w:rsidRPr="00CD7C05">
        <w:rPr>
          <w:lang w:val="en-US"/>
        </w:rPr>
        <w:t>VI</w:t>
      </w:r>
      <w:r w:rsidRPr="00CD7C05">
        <w:t>) – серная кислота;</w:t>
      </w:r>
    </w:p>
    <w:p w:rsidR="009642F5" w:rsidRPr="00CD7C05" w:rsidRDefault="009642F5" w:rsidP="009642F5">
      <w:pPr>
        <w:ind w:left="720"/>
      </w:pPr>
      <w:r w:rsidRPr="00CD7C05">
        <w:t>г) азот – оксид азота (</w:t>
      </w:r>
      <w:r w:rsidRPr="00CD7C05">
        <w:rPr>
          <w:lang w:val="en-US"/>
        </w:rPr>
        <w:t>V</w:t>
      </w:r>
      <w:r w:rsidRPr="00CD7C05">
        <w:t>) – азотная кислота</w:t>
      </w:r>
    </w:p>
    <w:p w:rsidR="009642F5" w:rsidRDefault="009642F5" w:rsidP="009642F5">
      <w:pPr>
        <w:widowControl w:val="0"/>
        <w:numPr>
          <w:ilvl w:val="0"/>
          <w:numId w:val="16"/>
        </w:numPr>
        <w:tabs>
          <w:tab w:val="clear" w:pos="720"/>
          <w:tab w:val="num" w:pos="426"/>
        </w:tabs>
        <w:suppressAutoHyphens/>
        <w:ind w:left="567" w:firstLine="0"/>
        <w:rPr>
          <w:b/>
        </w:rPr>
      </w:pPr>
      <w:r>
        <w:t xml:space="preserve">Элементом «Э» в схеме превращений Э → ЭО → </w:t>
      </w:r>
      <w:proofErr w:type="gramStart"/>
      <w:r>
        <w:t>Э(</w:t>
      </w:r>
      <w:proofErr w:type="gramEnd"/>
      <w:r>
        <w:t>ОН)</w:t>
      </w:r>
      <w:r>
        <w:rPr>
          <w:vertAlign w:val="subscript"/>
        </w:rPr>
        <w:t>2</w:t>
      </w:r>
      <w:r>
        <w:t xml:space="preserve">  может быть: </w:t>
      </w:r>
    </w:p>
    <w:p w:rsidR="009642F5" w:rsidRPr="00B50BF2" w:rsidRDefault="009642F5" w:rsidP="009642F5">
      <w:pPr>
        <w:tabs>
          <w:tab w:val="num" w:pos="426"/>
        </w:tabs>
        <w:ind w:left="567"/>
      </w:pPr>
      <w:r w:rsidRPr="00B50BF2">
        <w:t xml:space="preserve">а) сера; </w:t>
      </w:r>
      <w:r w:rsidRPr="00B50BF2">
        <w:tab/>
        <w:t xml:space="preserve">б) кальций; </w:t>
      </w:r>
      <w:r w:rsidRPr="00B50BF2">
        <w:tab/>
        <w:t xml:space="preserve">в) фосфор; </w:t>
      </w:r>
      <w:r w:rsidRPr="00B50BF2">
        <w:tab/>
      </w:r>
      <w:r w:rsidRPr="00B50BF2">
        <w:tab/>
        <w:t>г) хлор</w:t>
      </w:r>
    </w:p>
    <w:p w:rsidR="009642F5" w:rsidRDefault="009642F5" w:rsidP="009642F5">
      <w:pPr>
        <w:widowControl w:val="0"/>
        <w:numPr>
          <w:ilvl w:val="0"/>
          <w:numId w:val="17"/>
        </w:numPr>
        <w:tabs>
          <w:tab w:val="clear" w:pos="720"/>
          <w:tab w:val="num" w:pos="426"/>
        </w:tabs>
        <w:suppressAutoHyphens/>
        <w:ind w:left="567" w:firstLine="0"/>
      </w:pPr>
      <w:r>
        <w:t xml:space="preserve">Окислительно-восстановительной реакцией является: </w:t>
      </w:r>
    </w:p>
    <w:p w:rsidR="009642F5" w:rsidRDefault="009642F5" w:rsidP="009642F5">
      <w:pPr>
        <w:tabs>
          <w:tab w:val="num" w:pos="426"/>
        </w:tabs>
        <w:ind w:left="567"/>
      </w:pPr>
      <w:r>
        <w:t xml:space="preserve">а) </w:t>
      </w:r>
      <w:r>
        <w:rPr>
          <w:lang w:val="en-US"/>
        </w:rPr>
        <w:t>N</w:t>
      </w:r>
      <w:r>
        <w:rPr>
          <w:vertAlign w:val="subscript"/>
        </w:rPr>
        <w:t>2</w:t>
      </w:r>
      <w:r>
        <w:t xml:space="preserve"> + 3Н</w:t>
      </w:r>
      <w:r>
        <w:rPr>
          <w:vertAlign w:val="subscript"/>
        </w:rPr>
        <w:t>2</w:t>
      </w:r>
      <w:r>
        <w:t xml:space="preserve"> = 2</w:t>
      </w:r>
      <w:r>
        <w:rPr>
          <w:lang w:val="en-US"/>
        </w:rPr>
        <w:t>N</w:t>
      </w:r>
      <w:r>
        <w:t>Н</w:t>
      </w:r>
      <w:r>
        <w:rPr>
          <w:vertAlign w:val="subscript"/>
        </w:rPr>
        <w:t>3</w:t>
      </w:r>
      <w:r>
        <w:t xml:space="preserve">; </w:t>
      </w:r>
      <w:r>
        <w:tab/>
      </w:r>
      <w:r>
        <w:tab/>
      </w:r>
      <w:r>
        <w:tab/>
        <w:t xml:space="preserve">б) КОН + </w:t>
      </w:r>
      <w:proofErr w:type="spellStart"/>
      <w:r>
        <w:rPr>
          <w:lang w:val="en-US"/>
        </w:rPr>
        <w:t>HCl</w:t>
      </w:r>
      <w:proofErr w:type="spellEnd"/>
      <w:r>
        <w:t xml:space="preserve"> = </w:t>
      </w:r>
      <w:proofErr w:type="gramStart"/>
      <w:r>
        <w:t>К</w:t>
      </w:r>
      <w:proofErr w:type="spellStart"/>
      <w:proofErr w:type="gramEnd"/>
      <w:r>
        <w:rPr>
          <w:lang w:val="en-US"/>
        </w:rPr>
        <w:t>Cl</w:t>
      </w:r>
      <w:proofErr w:type="spellEnd"/>
      <w:r>
        <w:t xml:space="preserve"> + Н</w:t>
      </w:r>
      <w:r>
        <w:rPr>
          <w:vertAlign w:val="subscript"/>
        </w:rPr>
        <w:t>2</w:t>
      </w:r>
      <w:r>
        <w:t xml:space="preserve">О; </w:t>
      </w:r>
    </w:p>
    <w:p w:rsidR="009642F5" w:rsidRDefault="009642F5" w:rsidP="009642F5">
      <w:pPr>
        <w:tabs>
          <w:tab w:val="num" w:pos="426"/>
        </w:tabs>
        <w:ind w:left="567"/>
      </w:pPr>
      <w:r>
        <w:t xml:space="preserve">в) </w:t>
      </w:r>
      <w:r>
        <w:rPr>
          <w:lang w:val="en-US"/>
        </w:rPr>
        <w:t>SO</w:t>
      </w:r>
      <w:r>
        <w:rPr>
          <w:vertAlign w:val="subscript"/>
        </w:rPr>
        <w:t xml:space="preserve">2 </w:t>
      </w:r>
      <w:r>
        <w:t>+ Н</w:t>
      </w:r>
      <w:r>
        <w:rPr>
          <w:vertAlign w:val="subscript"/>
        </w:rPr>
        <w:t>2</w:t>
      </w:r>
      <w:r>
        <w:t xml:space="preserve">О =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S</w:t>
      </w:r>
      <w:r>
        <w:t>О</w:t>
      </w:r>
      <w:r>
        <w:rPr>
          <w:vertAlign w:val="subscript"/>
        </w:rPr>
        <w:t>3</w:t>
      </w:r>
      <w:r>
        <w:t xml:space="preserve">; </w:t>
      </w:r>
      <w:r>
        <w:tab/>
      </w:r>
      <w:r>
        <w:tab/>
        <w:t xml:space="preserve">г) </w:t>
      </w:r>
      <w:r>
        <w:rPr>
          <w:lang w:val="en-US"/>
        </w:rPr>
        <w:t>Cu</w:t>
      </w:r>
      <w:r>
        <w:t>(</w:t>
      </w:r>
      <w:proofErr w:type="gramStart"/>
      <w:r>
        <w:rPr>
          <w:lang w:val="en-US"/>
        </w:rPr>
        <w:t>O</w:t>
      </w:r>
      <w:proofErr w:type="gramEnd"/>
      <w:r>
        <w:t>Н)</w:t>
      </w:r>
      <w:r>
        <w:rPr>
          <w:vertAlign w:val="subscript"/>
        </w:rPr>
        <w:t xml:space="preserve">2 </w:t>
      </w:r>
      <w:r>
        <w:t xml:space="preserve">= </w:t>
      </w:r>
      <w:proofErr w:type="spellStart"/>
      <w:r>
        <w:rPr>
          <w:lang w:val="en-US"/>
        </w:rPr>
        <w:t>CuO</w:t>
      </w:r>
      <w:proofErr w:type="spellEnd"/>
      <w:r>
        <w:t xml:space="preserve"> + Н</w:t>
      </w:r>
      <w:r>
        <w:rPr>
          <w:vertAlign w:val="subscript"/>
        </w:rPr>
        <w:t>2</w:t>
      </w:r>
      <w:r>
        <w:t>О</w:t>
      </w:r>
    </w:p>
    <w:p w:rsidR="009642F5" w:rsidRDefault="009642F5" w:rsidP="009642F5">
      <w:pPr>
        <w:widowControl w:val="0"/>
        <w:numPr>
          <w:ilvl w:val="0"/>
          <w:numId w:val="18"/>
        </w:numPr>
        <w:tabs>
          <w:tab w:val="clear" w:pos="720"/>
          <w:tab w:val="num" w:pos="426"/>
        </w:tabs>
        <w:suppressAutoHyphens/>
        <w:ind w:left="567" w:firstLine="0"/>
      </w:pPr>
      <w:r>
        <w:t xml:space="preserve">Окислительно-восстановительной реакцией является: </w:t>
      </w:r>
    </w:p>
    <w:p w:rsidR="009642F5" w:rsidRDefault="009642F5" w:rsidP="009642F5">
      <w:pPr>
        <w:tabs>
          <w:tab w:val="num" w:pos="426"/>
        </w:tabs>
        <w:ind w:left="567"/>
      </w:pPr>
      <w:r>
        <w:t xml:space="preserve">а) </w:t>
      </w:r>
      <w:proofErr w:type="spellStart"/>
      <w:r>
        <w:rPr>
          <w:lang w:val="en-US"/>
        </w:rPr>
        <w:t>CuO</w:t>
      </w:r>
      <w:proofErr w:type="spellEnd"/>
      <w:r>
        <w:t xml:space="preserve"> + Н</w:t>
      </w:r>
      <w:proofErr w:type="gramStart"/>
      <w:r>
        <w:rPr>
          <w:vertAlign w:val="subscript"/>
        </w:rPr>
        <w:t>2</w:t>
      </w:r>
      <w:proofErr w:type="gramEnd"/>
      <w:r>
        <w:t xml:space="preserve"> = </w:t>
      </w:r>
      <w:r>
        <w:rPr>
          <w:lang w:val="en-US"/>
        </w:rPr>
        <w:t>Cu</w:t>
      </w:r>
      <w:r>
        <w:t xml:space="preserve"> + Н</w:t>
      </w:r>
      <w:r>
        <w:rPr>
          <w:vertAlign w:val="subscript"/>
        </w:rPr>
        <w:t>2</w:t>
      </w:r>
      <w:r>
        <w:t xml:space="preserve">О; </w:t>
      </w:r>
      <w:r>
        <w:tab/>
      </w:r>
      <w:r>
        <w:tab/>
      </w:r>
      <w:r>
        <w:tab/>
        <w:t xml:space="preserve">б) КОН + </w:t>
      </w:r>
      <w:r>
        <w:rPr>
          <w:lang w:val="en-US"/>
        </w:rPr>
        <w:t>HNO</w:t>
      </w:r>
      <w:r>
        <w:rPr>
          <w:vertAlign w:val="subscript"/>
        </w:rPr>
        <w:t>3</w:t>
      </w:r>
      <w:r>
        <w:t xml:space="preserve"> = К</w:t>
      </w:r>
      <w:r>
        <w:rPr>
          <w:lang w:val="en-US"/>
        </w:rPr>
        <w:t>NO</w:t>
      </w:r>
      <w:r>
        <w:rPr>
          <w:vertAlign w:val="subscript"/>
        </w:rPr>
        <w:t>3</w:t>
      </w:r>
      <w:r>
        <w:t xml:space="preserve"> + Н</w:t>
      </w:r>
      <w:r>
        <w:rPr>
          <w:vertAlign w:val="subscript"/>
        </w:rPr>
        <w:t>2</w:t>
      </w:r>
      <w:r>
        <w:t xml:space="preserve">О; </w:t>
      </w:r>
    </w:p>
    <w:p w:rsidR="009642F5" w:rsidRDefault="009642F5" w:rsidP="009642F5">
      <w:pPr>
        <w:tabs>
          <w:tab w:val="num" w:pos="426"/>
        </w:tabs>
        <w:ind w:left="567"/>
      </w:pPr>
      <w:r>
        <w:t>в) С</w:t>
      </w:r>
      <w:r>
        <w:rPr>
          <w:lang w:val="en-US"/>
        </w:rPr>
        <w:t>O</w:t>
      </w:r>
      <w:r>
        <w:rPr>
          <w:vertAlign w:val="subscript"/>
        </w:rPr>
        <w:t xml:space="preserve">2 </w:t>
      </w:r>
      <w:r>
        <w:t>+ Н</w:t>
      </w:r>
      <w:r>
        <w:rPr>
          <w:vertAlign w:val="subscript"/>
        </w:rPr>
        <w:t>2</w:t>
      </w:r>
      <w:r>
        <w:t xml:space="preserve">О =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S</w:t>
      </w:r>
      <w:r>
        <w:t>О</w:t>
      </w:r>
      <w:r>
        <w:rPr>
          <w:vertAlign w:val="subscript"/>
        </w:rPr>
        <w:t>3</w:t>
      </w:r>
      <w:r>
        <w:t xml:space="preserve">; </w:t>
      </w:r>
      <w:r>
        <w:tab/>
      </w:r>
      <w:r>
        <w:tab/>
      </w:r>
      <w:r>
        <w:tab/>
        <w:t xml:space="preserve">г) </w:t>
      </w:r>
      <w:r>
        <w:rPr>
          <w:lang w:val="en-US"/>
        </w:rPr>
        <w:t>Cu</w:t>
      </w:r>
      <w:r>
        <w:t>(</w:t>
      </w:r>
      <w:proofErr w:type="gramStart"/>
      <w:r>
        <w:rPr>
          <w:lang w:val="en-US"/>
        </w:rPr>
        <w:t>O</w:t>
      </w:r>
      <w:proofErr w:type="gramEnd"/>
      <w:r>
        <w:t>Н)</w:t>
      </w:r>
      <w:r>
        <w:rPr>
          <w:vertAlign w:val="subscript"/>
        </w:rPr>
        <w:t xml:space="preserve">2 </w:t>
      </w:r>
      <w:r>
        <w:t xml:space="preserve">= </w:t>
      </w:r>
      <w:proofErr w:type="spellStart"/>
      <w:r>
        <w:rPr>
          <w:lang w:val="en-US"/>
        </w:rPr>
        <w:t>CuO</w:t>
      </w:r>
      <w:proofErr w:type="spellEnd"/>
      <w:r>
        <w:t xml:space="preserve"> + Н</w:t>
      </w:r>
      <w:r>
        <w:rPr>
          <w:vertAlign w:val="subscript"/>
        </w:rPr>
        <w:t>2</w:t>
      </w:r>
      <w:r>
        <w:t>О</w:t>
      </w:r>
    </w:p>
    <w:p w:rsidR="009642F5" w:rsidRPr="00CD7C05" w:rsidRDefault="009642F5" w:rsidP="009642F5">
      <w:pPr>
        <w:widowControl w:val="0"/>
        <w:numPr>
          <w:ilvl w:val="0"/>
          <w:numId w:val="19"/>
        </w:numPr>
        <w:suppressAutoHyphens/>
      </w:pPr>
      <w:r w:rsidRPr="00CD7C05">
        <w:t xml:space="preserve">Окислительно-восстановительной реакцией является: </w:t>
      </w:r>
    </w:p>
    <w:p w:rsidR="009642F5" w:rsidRPr="00CD7C05" w:rsidRDefault="009642F5" w:rsidP="009642F5">
      <w:pPr>
        <w:ind w:left="795"/>
      </w:pPr>
      <w:r w:rsidRPr="00CD7C05">
        <w:t xml:space="preserve">а) </w:t>
      </w:r>
      <w:r w:rsidRPr="00CD7C05">
        <w:rPr>
          <w:lang w:val="en-US"/>
        </w:rPr>
        <w:t>SO</w:t>
      </w:r>
      <w:r w:rsidRPr="00CD7C05">
        <w:rPr>
          <w:vertAlign w:val="subscript"/>
        </w:rPr>
        <w:t xml:space="preserve">2 </w:t>
      </w:r>
      <w:r w:rsidRPr="00CD7C05">
        <w:t>+ Н</w:t>
      </w:r>
      <w:r w:rsidRPr="00CD7C05">
        <w:rPr>
          <w:vertAlign w:val="subscript"/>
        </w:rPr>
        <w:t>2</w:t>
      </w:r>
      <w:r w:rsidRPr="00CD7C05">
        <w:t xml:space="preserve">О = </w:t>
      </w:r>
      <w:r w:rsidRPr="00CD7C05">
        <w:rPr>
          <w:lang w:val="en-US"/>
        </w:rPr>
        <w:t>H</w:t>
      </w:r>
      <w:r w:rsidRPr="00CD7C05">
        <w:rPr>
          <w:vertAlign w:val="subscript"/>
        </w:rPr>
        <w:t>2</w:t>
      </w:r>
      <w:r w:rsidRPr="00CD7C05">
        <w:rPr>
          <w:lang w:val="en-US"/>
        </w:rPr>
        <w:t>S</w:t>
      </w:r>
      <w:r w:rsidRPr="00CD7C05">
        <w:t>О</w:t>
      </w:r>
      <w:r w:rsidRPr="00CD7C05">
        <w:rPr>
          <w:vertAlign w:val="subscript"/>
        </w:rPr>
        <w:t>3</w:t>
      </w:r>
      <w:r w:rsidRPr="00CD7C05">
        <w:t>;</w:t>
      </w:r>
      <w:r w:rsidRPr="00CD7C05">
        <w:tab/>
      </w:r>
      <w:r w:rsidRPr="00CD7C05">
        <w:tab/>
      </w:r>
      <w:r w:rsidRPr="00CD7C05">
        <w:tab/>
        <w:t xml:space="preserve">б) КОН + </w:t>
      </w:r>
      <w:proofErr w:type="spellStart"/>
      <w:r w:rsidRPr="00CD7C05">
        <w:rPr>
          <w:lang w:val="en-US"/>
        </w:rPr>
        <w:t>HCl</w:t>
      </w:r>
      <w:proofErr w:type="spellEnd"/>
      <w:r w:rsidRPr="00CD7C05">
        <w:t xml:space="preserve"> = </w:t>
      </w:r>
      <w:proofErr w:type="gramStart"/>
      <w:r w:rsidRPr="00CD7C05">
        <w:t>К</w:t>
      </w:r>
      <w:proofErr w:type="spellStart"/>
      <w:proofErr w:type="gramEnd"/>
      <w:r w:rsidRPr="00CD7C05">
        <w:rPr>
          <w:lang w:val="en-US"/>
        </w:rPr>
        <w:t>Cl</w:t>
      </w:r>
      <w:proofErr w:type="spellEnd"/>
      <w:r w:rsidRPr="00CD7C05">
        <w:t xml:space="preserve"> + Н</w:t>
      </w:r>
      <w:r w:rsidRPr="00CD7C05">
        <w:rPr>
          <w:vertAlign w:val="subscript"/>
        </w:rPr>
        <w:t>2</w:t>
      </w:r>
      <w:r w:rsidRPr="00CD7C05">
        <w:t xml:space="preserve">О; </w:t>
      </w:r>
    </w:p>
    <w:p w:rsidR="009642F5" w:rsidRPr="00CD7C05" w:rsidRDefault="009642F5" w:rsidP="009642F5">
      <w:pPr>
        <w:ind w:left="795"/>
      </w:pPr>
      <w:r w:rsidRPr="00CD7C05">
        <w:t>в)</w:t>
      </w:r>
      <w:r w:rsidRPr="00697E1B">
        <w:t xml:space="preserve"> </w:t>
      </w:r>
      <w:r w:rsidRPr="00CD7C05">
        <w:rPr>
          <w:lang w:val="en-US"/>
        </w:rPr>
        <w:t>N</w:t>
      </w:r>
      <w:r w:rsidRPr="00CD7C05">
        <w:rPr>
          <w:vertAlign w:val="subscript"/>
        </w:rPr>
        <w:t>2</w:t>
      </w:r>
      <w:r w:rsidRPr="00CD7C05">
        <w:t xml:space="preserve"> + 3Н</w:t>
      </w:r>
      <w:r w:rsidRPr="00CD7C05">
        <w:rPr>
          <w:vertAlign w:val="subscript"/>
        </w:rPr>
        <w:t>2</w:t>
      </w:r>
      <w:r w:rsidRPr="00CD7C05">
        <w:t xml:space="preserve"> = 2</w:t>
      </w:r>
      <w:r w:rsidRPr="00CD7C05">
        <w:rPr>
          <w:lang w:val="en-US"/>
        </w:rPr>
        <w:t>N</w:t>
      </w:r>
      <w:r w:rsidRPr="00CD7C05">
        <w:t>Н</w:t>
      </w:r>
      <w:r w:rsidRPr="00CD7C05">
        <w:rPr>
          <w:vertAlign w:val="subscript"/>
        </w:rPr>
        <w:t>3</w:t>
      </w:r>
      <w:r w:rsidRPr="00CD7C05">
        <w:t>;</w:t>
      </w:r>
      <w:r w:rsidRPr="00CD7C05">
        <w:tab/>
      </w:r>
      <w:r w:rsidRPr="00CD7C05">
        <w:tab/>
      </w:r>
      <w:r>
        <w:tab/>
      </w:r>
      <w:r>
        <w:tab/>
      </w:r>
      <w:r w:rsidRPr="00CD7C05">
        <w:t xml:space="preserve">г) </w:t>
      </w:r>
      <w:r w:rsidRPr="00CD7C05">
        <w:rPr>
          <w:lang w:val="en-US"/>
        </w:rPr>
        <w:t>Cu</w:t>
      </w:r>
      <w:r w:rsidRPr="00CD7C05">
        <w:t>(</w:t>
      </w:r>
      <w:proofErr w:type="gramStart"/>
      <w:r w:rsidRPr="00CD7C05">
        <w:rPr>
          <w:lang w:val="en-US"/>
        </w:rPr>
        <w:t>O</w:t>
      </w:r>
      <w:proofErr w:type="gramEnd"/>
      <w:r w:rsidRPr="00CD7C05">
        <w:t>Н)</w:t>
      </w:r>
      <w:r w:rsidRPr="00CD7C05">
        <w:rPr>
          <w:vertAlign w:val="subscript"/>
        </w:rPr>
        <w:t xml:space="preserve">2 </w:t>
      </w:r>
      <w:r w:rsidRPr="00CD7C05">
        <w:t xml:space="preserve">= </w:t>
      </w:r>
      <w:proofErr w:type="spellStart"/>
      <w:r w:rsidRPr="00CD7C05">
        <w:rPr>
          <w:lang w:val="en-US"/>
        </w:rPr>
        <w:t>CuO</w:t>
      </w:r>
      <w:proofErr w:type="spellEnd"/>
      <w:r w:rsidRPr="00CD7C05">
        <w:t xml:space="preserve"> + Н</w:t>
      </w:r>
      <w:r w:rsidRPr="00CD7C05">
        <w:rPr>
          <w:vertAlign w:val="subscript"/>
        </w:rPr>
        <w:t>2</w:t>
      </w:r>
      <w:r w:rsidRPr="00CD7C05">
        <w:t>О</w:t>
      </w:r>
    </w:p>
    <w:p w:rsidR="009642F5" w:rsidRPr="00CD7C05" w:rsidRDefault="009642F5" w:rsidP="009642F5">
      <w:pPr>
        <w:widowControl w:val="0"/>
        <w:numPr>
          <w:ilvl w:val="0"/>
          <w:numId w:val="19"/>
        </w:numPr>
        <w:suppressAutoHyphens/>
      </w:pPr>
      <w:r w:rsidRPr="00CD7C05">
        <w:t xml:space="preserve">Окислительно-восстановительной реакцией является: </w:t>
      </w:r>
    </w:p>
    <w:p w:rsidR="009642F5" w:rsidRPr="00CD7C05" w:rsidRDefault="009642F5" w:rsidP="009642F5">
      <w:pPr>
        <w:ind w:left="795"/>
      </w:pPr>
      <w:r w:rsidRPr="00CD7C05">
        <w:t xml:space="preserve">а) </w:t>
      </w:r>
      <w:r w:rsidRPr="00CD7C05">
        <w:rPr>
          <w:lang w:val="en-US"/>
        </w:rPr>
        <w:t>Cu</w:t>
      </w:r>
      <w:r w:rsidRPr="00CD7C05">
        <w:t>(</w:t>
      </w:r>
      <w:proofErr w:type="gramStart"/>
      <w:r w:rsidRPr="00CD7C05">
        <w:rPr>
          <w:lang w:val="en-US"/>
        </w:rPr>
        <w:t>O</w:t>
      </w:r>
      <w:proofErr w:type="gramEnd"/>
      <w:r w:rsidRPr="00CD7C05">
        <w:t>Н)</w:t>
      </w:r>
      <w:r w:rsidRPr="00CD7C05">
        <w:rPr>
          <w:vertAlign w:val="subscript"/>
        </w:rPr>
        <w:t xml:space="preserve">2 </w:t>
      </w:r>
      <w:r w:rsidRPr="00CD7C05">
        <w:t xml:space="preserve">= </w:t>
      </w:r>
      <w:proofErr w:type="spellStart"/>
      <w:r w:rsidRPr="00CD7C05">
        <w:rPr>
          <w:lang w:val="en-US"/>
        </w:rPr>
        <w:t>CuO</w:t>
      </w:r>
      <w:proofErr w:type="spellEnd"/>
      <w:r w:rsidRPr="00CD7C05">
        <w:t xml:space="preserve"> + Н</w:t>
      </w:r>
      <w:r w:rsidRPr="00CD7C05">
        <w:rPr>
          <w:vertAlign w:val="subscript"/>
        </w:rPr>
        <w:t>2</w:t>
      </w:r>
      <w:r w:rsidRPr="00CD7C05">
        <w:t>О</w:t>
      </w:r>
      <w:r w:rsidRPr="00CD7C05">
        <w:tab/>
      </w:r>
      <w:r w:rsidRPr="00CD7C05">
        <w:tab/>
      </w:r>
      <w:r w:rsidRPr="00CD7C05">
        <w:tab/>
        <w:t xml:space="preserve">б) КОН + </w:t>
      </w:r>
      <w:proofErr w:type="spellStart"/>
      <w:r w:rsidRPr="00CD7C05">
        <w:rPr>
          <w:lang w:val="en-US"/>
        </w:rPr>
        <w:t>HCl</w:t>
      </w:r>
      <w:proofErr w:type="spellEnd"/>
      <w:r w:rsidRPr="00CD7C05">
        <w:t xml:space="preserve"> = К</w:t>
      </w:r>
      <w:proofErr w:type="spellStart"/>
      <w:r w:rsidRPr="00CD7C05">
        <w:rPr>
          <w:lang w:val="en-US"/>
        </w:rPr>
        <w:t>Cl</w:t>
      </w:r>
      <w:proofErr w:type="spellEnd"/>
      <w:r w:rsidRPr="00CD7C05">
        <w:t xml:space="preserve"> + Н</w:t>
      </w:r>
      <w:r w:rsidRPr="00CD7C05">
        <w:rPr>
          <w:vertAlign w:val="subscript"/>
        </w:rPr>
        <w:t>2</w:t>
      </w:r>
      <w:r w:rsidRPr="00CD7C05">
        <w:t xml:space="preserve">О; </w:t>
      </w:r>
    </w:p>
    <w:p w:rsidR="009642F5" w:rsidRPr="00CD7C05" w:rsidRDefault="009642F5" w:rsidP="009642F5">
      <w:pPr>
        <w:ind w:left="795"/>
      </w:pPr>
      <w:r w:rsidRPr="00CD7C05">
        <w:t xml:space="preserve">в) </w:t>
      </w:r>
      <w:r w:rsidRPr="00CD7C05">
        <w:rPr>
          <w:lang w:val="en-US"/>
        </w:rPr>
        <w:t>SO</w:t>
      </w:r>
      <w:r w:rsidRPr="00CD7C05">
        <w:rPr>
          <w:vertAlign w:val="subscript"/>
        </w:rPr>
        <w:t xml:space="preserve">2 </w:t>
      </w:r>
      <w:r w:rsidRPr="00CD7C05">
        <w:t>+ Н</w:t>
      </w:r>
      <w:r w:rsidRPr="00CD7C05">
        <w:rPr>
          <w:vertAlign w:val="subscript"/>
        </w:rPr>
        <w:t>2</w:t>
      </w:r>
      <w:r w:rsidRPr="00CD7C05">
        <w:t xml:space="preserve">О = </w:t>
      </w:r>
      <w:r w:rsidRPr="00CD7C05">
        <w:rPr>
          <w:lang w:val="en-US"/>
        </w:rPr>
        <w:t>H</w:t>
      </w:r>
      <w:r w:rsidRPr="00CD7C05">
        <w:rPr>
          <w:vertAlign w:val="subscript"/>
        </w:rPr>
        <w:t>2</w:t>
      </w:r>
      <w:r w:rsidRPr="00CD7C05">
        <w:rPr>
          <w:lang w:val="en-US"/>
        </w:rPr>
        <w:t>S</w:t>
      </w:r>
      <w:r w:rsidRPr="00CD7C05">
        <w:t>О</w:t>
      </w:r>
      <w:r w:rsidRPr="00CD7C05">
        <w:rPr>
          <w:vertAlign w:val="subscript"/>
        </w:rPr>
        <w:t>3</w:t>
      </w:r>
      <w:r w:rsidRPr="00CD7C05">
        <w:t xml:space="preserve">; </w:t>
      </w:r>
      <w:r w:rsidRPr="00CD7C05">
        <w:tab/>
      </w:r>
      <w:r w:rsidRPr="00CD7C05">
        <w:tab/>
      </w:r>
      <w:r>
        <w:tab/>
      </w:r>
      <w:r w:rsidRPr="00CD7C05">
        <w:t xml:space="preserve">г) </w:t>
      </w:r>
      <w:r w:rsidRPr="00CD7C05">
        <w:rPr>
          <w:lang w:val="en-US"/>
        </w:rPr>
        <w:t>N</w:t>
      </w:r>
      <w:r w:rsidRPr="00CD7C05">
        <w:rPr>
          <w:vertAlign w:val="subscript"/>
        </w:rPr>
        <w:t>2</w:t>
      </w:r>
      <w:r w:rsidRPr="00CD7C05">
        <w:t xml:space="preserve"> + 3Н</w:t>
      </w:r>
      <w:r w:rsidRPr="00CD7C05">
        <w:rPr>
          <w:vertAlign w:val="subscript"/>
        </w:rPr>
        <w:t>2</w:t>
      </w:r>
      <w:r w:rsidRPr="00CD7C05">
        <w:t xml:space="preserve"> = 2</w:t>
      </w:r>
      <w:r w:rsidRPr="00CD7C05">
        <w:rPr>
          <w:lang w:val="en-US"/>
        </w:rPr>
        <w:t>N</w:t>
      </w:r>
      <w:r w:rsidRPr="00CD7C05">
        <w:t>Н</w:t>
      </w:r>
      <w:r w:rsidRPr="00CD7C05">
        <w:rPr>
          <w:vertAlign w:val="subscript"/>
        </w:rPr>
        <w:t>3</w:t>
      </w:r>
      <w:r w:rsidRPr="00CD7C05">
        <w:t>;</w:t>
      </w:r>
    </w:p>
    <w:p w:rsidR="009642F5" w:rsidRDefault="009642F5" w:rsidP="009642F5">
      <w:pPr>
        <w:widowControl w:val="0"/>
        <w:numPr>
          <w:ilvl w:val="0"/>
          <w:numId w:val="19"/>
        </w:numPr>
        <w:tabs>
          <w:tab w:val="num" w:pos="426"/>
        </w:tabs>
        <w:suppressAutoHyphens/>
        <w:ind w:left="567" w:firstLine="0"/>
      </w:pPr>
      <w:r>
        <w:t xml:space="preserve">Окислительно-восстановительной реакцией является: </w:t>
      </w:r>
    </w:p>
    <w:p w:rsidR="009642F5" w:rsidRDefault="009642F5" w:rsidP="009642F5">
      <w:pPr>
        <w:tabs>
          <w:tab w:val="num" w:pos="426"/>
        </w:tabs>
        <w:ind w:left="567"/>
      </w:pPr>
      <w:r>
        <w:t xml:space="preserve">а) </w:t>
      </w:r>
      <w:r>
        <w:rPr>
          <w:lang w:val="en-US"/>
        </w:rPr>
        <w:t>N</w:t>
      </w:r>
      <w:r>
        <w:rPr>
          <w:vertAlign w:val="subscript"/>
        </w:rPr>
        <w:t>2</w:t>
      </w:r>
      <w:r>
        <w:t xml:space="preserve"> + 3Н</w:t>
      </w:r>
      <w:r>
        <w:rPr>
          <w:vertAlign w:val="subscript"/>
        </w:rPr>
        <w:t>2</w:t>
      </w:r>
      <w:r>
        <w:t xml:space="preserve"> = 2</w:t>
      </w:r>
      <w:r>
        <w:rPr>
          <w:lang w:val="en-US"/>
        </w:rPr>
        <w:t>N</w:t>
      </w:r>
      <w:r>
        <w:t>Н</w:t>
      </w:r>
      <w:r>
        <w:rPr>
          <w:vertAlign w:val="subscript"/>
        </w:rPr>
        <w:t>3</w:t>
      </w:r>
      <w:r>
        <w:t xml:space="preserve">; </w:t>
      </w:r>
      <w:r>
        <w:tab/>
      </w:r>
      <w:r>
        <w:tab/>
      </w:r>
      <w:r>
        <w:tab/>
        <w:t xml:space="preserve">б) КОН + </w:t>
      </w:r>
      <w:proofErr w:type="spellStart"/>
      <w:r>
        <w:rPr>
          <w:lang w:val="en-US"/>
        </w:rPr>
        <w:t>HCl</w:t>
      </w:r>
      <w:proofErr w:type="spellEnd"/>
      <w:r>
        <w:t xml:space="preserve"> = </w:t>
      </w:r>
      <w:proofErr w:type="gramStart"/>
      <w:r>
        <w:t>К</w:t>
      </w:r>
      <w:proofErr w:type="spellStart"/>
      <w:proofErr w:type="gramEnd"/>
      <w:r>
        <w:rPr>
          <w:lang w:val="en-US"/>
        </w:rPr>
        <w:t>Cl</w:t>
      </w:r>
      <w:proofErr w:type="spellEnd"/>
      <w:r>
        <w:t xml:space="preserve"> + Н</w:t>
      </w:r>
      <w:r>
        <w:rPr>
          <w:vertAlign w:val="subscript"/>
        </w:rPr>
        <w:t>2</w:t>
      </w:r>
      <w:r>
        <w:t xml:space="preserve">О; </w:t>
      </w:r>
    </w:p>
    <w:p w:rsidR="009642F5" w:rsidRDefault="009642F5" w:rsidP="009642F5">
      <w:pPr>
        <w:tabs>
          <w:tab w:val="num" w:pos="426"/>
        </w:tabs>
        <w:ind w:left="567"/>
      </w:pPr>
      <w:r>
        <w:t xml:space="preserve">в) </w:t>
      </w:r>
      <w:r>
        <w:rPr>
          <w:lang w:val="en-US"/>
        </w:rPr>
        <w:t>SO</w:t>
      </w:r>
      <w:r>
        <w:rPr>
          <w:vertAlign w:val="subscript"/>
        </w:rPr>
        <w:t xml:space="preserve">2 </w:t>
      </w:r>
      <w:r>
        <w:t>+ Н</w:t>
      </w:r>
      <w:r>
        <w:rPr>
          <w:vertAlign w:val="subscript"/>
        </w:rPr>
        <w:t>2</w:t>
      </w:r>
      <w:r>
        <w:t xml:space="preserve">О =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S</w:t>
      </w:r>
      <w:r>
        <w:t>О</w:t>
      </w:r>
      <w:r>
        <w:rPr>
          <w:vertAlign w:val="subscript"/>
        </w:rPr>
        <w:t>3</w:t>
      </w:r>
      <w:r>
        <w:t xml:space="preserve">; </w:t>
      </w:r>
      <w:r>
        <w:tab/>
      </w:r>
      <w:r>
        <w:tab/>
        <w:t xml:space="preserve">г) </w:t>
      </w:r>
      <w:r>
        <w:rPr>
          <w:lang w:val="en-US"/>
        </w:rPr>
        <w:t>Cu</w:t>
      </w:r>
      <w:r>
        <w:t>(</w:t>
      </w:r>
      <w:proofErr w:type="gramStart"/>
      <w:r>
        <w:rPr>
          <w:lang w:val="en-US"/>
        </w:rPr>
        <w:t>O</w:t>
      </w:r>
      <w:proofErr w:type="gramEnd"/>
      <w:r>
        <w:t>Н)</w:t>
      </w:r>
      <w:r>
        <w:rPr>
          <w:vertAlign w:val="subscript"/>
        </w:rPr>
        <w:t xml:space="preserve">2 </w:t>
      </w:r>
      <w:r>
        <w:t xml:space="preserve">= </w:t>
      </w:r>
      <w:proofErr w:type="spellStart"/>
      <w:r>
        <w:rPr>
          <w:lang w:val="en-US"/>
        </w:rPr>
        <w:t>CuO</w:t>
      </w:r>
      <w:proofErr w:type="spellEnd"/>
      <w:r>
        <w:t xml:space="preserve"> + Н</w:t>
      </w:r>
      <w:r>
        <w:rPr>
          <w:vertAlign w:val="subscript"/>
        </w:rPr>
        <w:t>2</w:t>
      </w:r>
      <w:r>
        <w:t>О</w:t>
      </w:r>
    </w:p>
    <w:p w:rsidR="009642F5" w:rsidRDefault="009642F5" w:rsidP="009642F5">
      <w:pPr>
        <w:widowControl w:val="0"/>
        <w:numPr>
          <w:ilvl w:val="0"/>
          <w:numId w:val="20"/>
        </w:numPr>
        <w:tabs>
          <w:tab w:val="clear" w:pos="720"/>
          <w:tab w:val="num" w:pos="426"/>
        </w:tabs>
        <w:suppressAutoHyphens/>
        <w:ind w:left="567" w:firstLine="0"/>
      </w:pPr>
      <w:r>
        <w:lastRenderedPageBreak/>
        <w:t xml:space="preserve">Окислительно-восстановительной реакцией является: </w:t>
      </w:r>
    </w:p>
    <w:p w:rsidR="009642F5" w:rsidRDefault="009642F5" w:rsidP="009642F5">
      <w:pPr>
        <w:tabs>
          <w:tab w:val="num" w:pos="426"/>
        </w:tabs>
        <w:ind w:left="567"/>
        <w:rPr>
          <w:b/>
        </w:rPr>
      </w:pPr>
      <w:r>
        <w:t xml:space="preserve">а) </w:t>
      </w:r>
      <w:proofErr w:type="spellStart"/>
      <w:r>
        <w:rPr>
          <w:lang w:val="en-US"/>
        </w:rPr>
        <w:t>CuO</w:t>
      </w:r>
      <w:proofErr w:type="spellEnd"/>
      <w:r>
        <w:t xml:space="preserve"> + Н</w:t>
      </w:r>
      <w:proofErr w:type="gramStart"/>
      <w:r>
        <w:rPr>
          <w:vertAlign w:val="subscript"/>
        </w:rPr>
        <w:t>2</w:t>
      </w:r>
      <w:proofErr w:type="gramEnd"/>
      <w:r>
        <w:t xml:space="preserve"> = </w:t>
      </w:r>
      <w:r>
        <w:rPr>
          <w:lang w:val="en-US"/>
        </w:rPr>
        <w:t>Cu</w:t>
      </w:r>
      <w:r>
        <w:t xml:space="preserve"> + Н</w:t>
      </w:r>
      <w:r>
        <w:rPr>
          <w:vertAlign w:val="subscript"/>
        </w:rPr>
        <w:t>2</w:t>
      </w:r>
      <w:r>
        <w:t xml:space="preserve">О; </w:t>
      </w:r>
      <w:r>
        <w:tab/>
      </w:r>
      <w:r>
        <w:tab/>
        <w:t xml:space="preserve">б) КОН + </w:t>
      </w:r>
      <w:r>
        <w:rPr>
          <w:lang w:val="en-US"/>
        </w:rPr>
        <w:t>HNO</w:t>
      </w:r>
      <w:r>
        <w:rPr>
          <w:vertAlign w:val="subscript"/>
        </w:rPr>
        <w:t>3</w:t>
      </w:r>
      <w:r>
        <w:t xml:space="preserve"> = К</w:t>
      </w:r>
      <w:r>
        <w:rPr>
          <w:lang w:val="en-US"/>
        </w:rPr>
        <w:t>NO</w:t>
      </w:r>
      <w:r>
        <w:rPr>
          <w:vertAlign w:val="subscript"/>
        </w:rPr>
        <w:t>3</w:t>
      </w:r>
      <w:r>
        <w:t xml:space="preserve"> + Н</w:t>
      </w:r>
      <w:r>
        <w:rPr>
          <w:vertAlign w:val="subscript"/>
        </w:rPr>
        <w:t>2</w:t>
      </w:r>
      <w:r>
        <w:t xml:space="preserve">О; </w:t>
      </w:r>
    </w:p>
    <w:p w:rsidR="009642F5" w:rsidRPr="00B50BF2" w:rsidRDefault="009642F5" w:rsidP="009642F5">
      <w:pPr>
        <w:tabs>
          <w:tab w:val="num" w:pos="426"/>
        </w:tabs>
        <w:ind w:left="567"/>
      </w:pPr>
      <w:r w:rsidRPr="00B50BF2">
        <w:t>в) С</w:t>
      </w:r>
      <w:r w:rsidRPr="00B50BF2">
        <w:rPr>
          <w:lang w:val="en-US"/>
        </w:rPr>
        <w:t>O</w:t>
      </w:r>
      <w:r w:rsidRPr="00B50BF2">
        <w:rPr>
          <w:vertAlign w:val="subscript"/>
        </w:rPr>
        <w:t xml:space="preserve">2 </w:t>
      </w:r>
      <w:r w:rsidRPr="00B50BF2">
        <w:t>+ Н</w:t>
      </w:r>
      <w:r w:rsidRPr="00B50BF2">
        <w:rPr>
          <w:vertAlign w:val="subscript"/>
        </w:rPr>
        <w:t>2</w:t>
      </w:r>
      <w:r w:rsidRPr="00B50BF2">
        <w:t xml:space="preserve">О = </w:t>
      </w:r>
      <w:r w:rsidRPr="00B50BF2">
        <w:rPr>
          <w:lang w:val="en-US"/>
        </w:rPr>
        <w:t>H</w:t>
      </w:r>
      <w:r w:rsidRPr="00B50BF2">
        <w:rPr>
          <w:vertAlign w:val="subscript"/>
        </w:rPr>
        <w:t>2</w:t>
      </w:r>
      <w:r w:rsidRPr="00B50BF2">
        <w:rPr>
          <w:lang w:val="en-US"/>
        </w:rPr>
        <w:t>S</w:t>
      </w:r>
      <w:r w:rsidRPr="00B50BF2">
        <w:t>О</w:t>
      </w:r>
      <w:r w:rsidRPr="00B50BF2">
        <w:rPr>
          <w:vertAlign w:val="subscript"/>
        </w:rPr>
        <w:t>3</w:t>
      </w:r>
      <w:r w:rsidRPr="00B50BF2">
        <w:t xml:space="preserve">; </w:t>
      </w:r>
      <w:r w:rsidRPr="00B50BF2">
        <w:tab/>
      </w:r>
      <w:r w:rsidRPr="00B50BF2">
        <w:tab/>
        <w:t xml:space="preserve">г) </w:t>
      </w:r>
      <w:r w:rsidRPr="00B50BF2">
        <w:rPr>
          <w:lang w:val="en-US"/>
        </w:rPr>
        <w:t>Cu</w:t>
      </w:r>
      <w:r w:rsidRPr="00B50BF2">
        <w:t>(</w:t>
      </w:r>
      <w:proofErr w:type="gramStart"/>
      <w:r w:rsidRPr="00B50BF2">
        <w:rPr>
          <w:lang w:val="en-US"/>
        </w:rPr>
        <w:t>O</w:t>
      </w:r>
      <w:proofErr w:type="gramEnd"/>
      <w:r w:rsidRPr="00B50BF2">
        <w:t>Н)</w:t>
      </w:r>
      <w:r w:rsidRPr="00B50BF2">
        <w:rPr>
          <w:vertAlign w:val="subscript"/>
        </w:rPr>
        <w:t xml:space="preserve">2 </w:t>
      </w:r>
      <w:r w:rsidRPr="00B50BF2">
        <w:t xml:space="preserve">= </w:t>
      </w:r>
      <w:proofErr w:type="spellStart"/>
      <w:r w:rsidRPr="00B50BF2">
        <w:rPr>
          <w:lang w:val="en-US"/>
        </w:rPr>
        <w:t>CuO</w:t>
      </w:r>
      <w:proofErr w:type="spellEnd"/>
      <w:r w:rsidRPr="00B50BF2">
        <w:t xml:space="preserve"> + Н</w:t>
      </w:r>
      <w:r w:rsidRPr="00B50BF2">
        <w:rPr>
          <w:vertAlign w:val="subscript"/>
        </w:rPr>
        <w:t>2</w:t>
      </w:r>
      <w:r w:rsidRPr="00B50BF2">
        <w:t>О</w:t>
      </w:r>
    </w:p>
    <w:p w:rsidR="00F72111" w:rsidRPr="006719F9" w:rsidRDefault="00F72111" w:rsidP="00F72111">
      <w:pPr>
        <w:pStyle w:val="leftmargin"/>
        <w:numPr>
          <w:ilvl w:val="0"/>
          <w:numId w:val="21"/>
        </w:numPr>
        <w:spacing w:before="0" w:beforeAutospacing="0" w:after="0" w:afterAutospacing="0"/>
      </w:pPr>
      <w:r w:rsidRPr="006719F9">
        <w:rPr>
          <w:bCs/>
        </w:rPr>
        <w:t>Выбери верные утверждения</w:t>
      </w:r>
      <w:r w:rsidRPr="006719F9">
        <w:t xml:space="preserve">: </w:t>
      </w:r>
    </w:p>
    <w:p w:rsidR="00F72111" w:rsidRPr="006719F9" w:rsidRDefault="00F72111" w:rsidP="00F72111">
      <w:pPr>
        <w:pStyle w:val="leftmargin"/>
        <w:spacing w:before="0" w:beforeAutospacing="0" w:after="0" w:afterAutospacing="0"/>
        <w:ind w:left="420"/>
      </w:pPr>
      <w:r w:rsidRPr="006719F9">
        <w:t>1.  5-процентный спиртовой раствор фосфора  используется для дезинфекции кожи вокруг повреждения.</w:t>
      </w:r>
    </w:p>
    <w:p w:rsidR="00F72111" w:rsidRPr="006719F9" w:rsidRDefault="00F72111" w:rsidP="00F72111">
      <w:pPr>
        <w:pStyle w:val="leftmargin"/>
        <w:spacing w:before="0" w:beforeAutospacing="0" w:after="0" w:afterAutospacing="0"/>
        <w:ind w:left="420"/>
      </w:pPr>
      <w:r w:rsidRPr="006719F9">
        <w:t>2.  Раствор йода используется для обеззараживания воды в бассейнах.</w:t>
      </w:r>
    </w:p>
    <w:p w:rsidR="00F72111" w:rsidRPr="006719F9" w:rsidRDefault="00F72111" w:rsidP="00F72111">
      <w:pPr>
        <w:pStyle w:val="leftmargin"/>
        <w:spacing w:before="0" w:beforeAutospacing="0" w:after="0" w:afterAutospacing="0"/>
        <w:ind w:left="420"/>
      </w:pPr>
      <w:r w:rsidRPr="006719F9">
        <w:t>3.  </w:t>
      </w:r>
      <w:proofErr w:type="spellStart"/>
      <w:r w:rsidRPr="006719F9">
        <w:t>Гидроксидом</w:t>
      </w:r>
      <w:proofErr w:type="spellEnd"/>
      <w:r w:rsidRPr="006719F9">
        <w:t xml:space="preserve"> кальция (щёлочью) белят стволы деревьев.</w:t>
      </w:r>
    </w:p>
    <w:p w:rsidR="00F72111" w:rsidRPr="006719F9" w:rsidRDefault="00F72111" w:rsidP="00F72111">
      <w:pPr>
        <w:pStyle w:val="leftmargin"/>
        <w:spacing w:before="0" w:beforeAutospacing="0" w:after="0" w:afterAutospacing="0"/>
        <w:ind w:left="420"/>
      </w:pPr>
      <w:r w:rsidRPr="006719F9">
        <w:t>4.  Хлорид алюминия активно используется в пищевой промышленности.</w:t>
      </w:r>
    </w:p>
    <w:p w:rsidR="00F72111" w:rsidRPr="006719F9" w:rsidRDefault="00F72111" w:rsidP="00F72111">
      <w:pPr>
        <w:ind w:left="420"/>
      </w:pPr>
      <w:r w:rsidRPr="006719F9">
        <w:t>5. Серная кислота используется в автомобильных свинцовых аккумуляторах.</w:t>
      </w:r>
    </w:p>
    <w:p w:rsidR="00F72111" w:rsidRPr="00E41E84" w:rsidRDefault="00F72111" w:rsidP="00F72111">
      <w:pPr>
        <w:pStyle w:val="leftmargin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E41E84">
        <w:rPr>
          <w:rStyle w:val="gxs-text"/>
          <w:bCs/>
          <w:shd w:val="clear" w:color="auto" w:fill="FFFFFF"/>
        </w:rPr>
        <w:t>Углекислый газ</w:t>
      </w:r>
      <w:r w:rsidRPr="00E41E84">
        <w:rPr>
          <w:rStyle w:val="af"/>
          <w:shd w:val="clear" w:color="auto" w:fill="FFFFFF"/>
        </w:rPr>
        <w:t> </w:t>
      </w:r>
      <w:r w:rsidRPr="00E41E84">
        <w:rPr>
          <w:shd w:val="clear" w:color="auto" w:fill="FFFFFF"/>
        </w:rPr>
        <w:t>применяется:</w:t>
      </w:r>
    </w:p>
    <w:p w:rsidR="00F72111" w:rsidRPr="00E41E84" w:rsidRDefault="00F72111" w:rsidP="00F72111">
      <w:pPr>
        <w:pStyle w:val="leftmargin"/>
        <w:shd w:val="clear" w:color="auto" w:fill="FFFFFF"/>
        <w:spacing w:before="0" w:beforeAutospacing="0" w:after="0" w:afterAutospacing="0"/>
        <w:ind w:left="420"/>
        <w:jc w:val="both"/>
        <w:rPr>
          <w:shd w:val="clear" w:color="auto" w:fill="FFFFFF"/>
        </w:rPr>
      </w:pPr>
      <w:r w:rsidRPr="00E41E84">
        <w:rPr>
          <w:shd w:val="clear" w:color="auto" w:fill="FFFFFF"/>
        </w:rPr>
        <w:t>1) как восстановитель металлов</w:t>
      </w:r>
    </w:p>
    <w:p w:rsidR="00F72111" w:rsidRPr="00E41E84" w:rsidRDefault="00F72111" w:rsidP="00F72111">
      <w:pPr>
        <w:pStyle w:val="leftmargin"/>
        <w:shd w:val="clear" w:color="auto" w:fill="FFFFFF"/>
        <w:spacing w:before="0" w:beforeAutospacing="0" w:after="0" w:afterAutospacing="0"/>
        <w:ind w:left="420"/>
        <w:jc w:val="both"/>
        <w:rPr>
          <w:shd w:val="clear" w:color="auto" w:fill="FFFFFF"/>
        </w:rPr>
      </w:pPr>
      <w:r w:rsidRPr="00E41E84">
        <w:rPr>
          <w:shd w:val="clear" w:color="auto" w:fill="FFFFFF"/>
        </w:rPr>
        <w:t>2) в качестве побелки</w:t>
      </w:r>
    </w:p>
    <w:p w:rsidR="00F72111" w:rsidRPr="00E41E84" w:rsidRDefault="00F72111" w:rsidP="00F72111">
      <w:pPr>
        <w:pStyle w:val="leftmargin"/>
        <w:shd w:val="clear" w:color="auto" w:fill="FFFFFF"/>
        <w:spacing w:before="0" w:beforeAutospacing="0" w:after="0" w:afterAutospacing="0"/>
        <w:ind w:left="420"/>
        <w:jc w:val="both"/>
        <w:rPr>
          <w:shd w:val="clear" w:color="auto" w:fill="FFFFFF"/>
        </w:rPr>
      </w:pPr>
      <w:r w:rsidRPr="00E41E84">
        <w:rPr>
          <w:shd w:val="clear" w:color="auto" w:fill="FFFFFF"/>
        </w:rPr>
        <w:t>3) для наполнения воздушных шаров</w:t>
      </w:r>
    </w:p>
    <w:p w:rsidR="00F72111" w:rsidRPr="00E41E84" w:rsidRDefault="00F72111" w:rsidP="00F72111">
      <w:pPr>
        <w:pStyle w:val="leftmargin"/>
        <w:shd w:val="clear" w:color="auto" w:fill="FFFFFF"/>
        <w:spacing w:before="0" w:beforeAutospacing="0" w:after="0" w:afterAutospacing="0"/>
        <w:ind w:left="420"/>
        <w:jc w:val="both"/>
        <w:rPr>
          <w:shd w:val="clear" w:color="auto" w:fill="FFFFFF"/>
        </w:rPr>
      </w:pPr>
      <w:r w:rsidRPr="00E41E84">
        <w:rPr>
          <w:shd w:val="clear" w:color="auto" w:fill="FFFFFF"/>
        </w:rPr>
        <w:t>4)  в производстве прохладительных напитков</w:t>
      </w:r>
    </w:p>
    <w:p w:rsidR="00F72111" w:rsidRPr="00E41E84" w:rsidRDefault="00F72111" w:rsidP="00F72111">
      <w:pPr>
        <w:pStyle w:val="leftmargin"/>
        <w:shd w:val="clear" w:color="auto" w:fill="FFFFFF"/>
        <w:spacing w:before="0" w:beforeAutospacing="0" w:after="0" w:afterAutospacing="0"/>
        <w:ind w:left="420"/>
        <w:jc w:val="both"/>
      </w:pPr>
      <w:r w:rsidRPr="00E41E84">
        <w:rPr>
          <w:shd w:val="clear" w:color="auto" w:fill="FFFFFF"/>
        </w:rPr>
        <w:t>5) в огнетушителях</w:t>
      </w:r>
    </w:p>
    <w:p w:rsidR="00F72111" w:rsidRPr="006719F9" w:rsidRDefault="00F72111" w:rsidP="00F72111">
      <w:pPr>
        <w:pStyle w:val="leftmargin"/>
        <w:numPr>
          <w:ilvl w:val="0"/>
          <w:numId w:val="21"/>
        </w:numPr>
        <w:spacing w:before="0" w:beforeAutospacing="0" w:after="0" w:afterAutospacing="0"/>
      </w:pPr>
      <w:r w:rsidRPr="006719F9">
        <w:rPr>
          <w:bCs/>
        </w:rPr>
        <w:t>Выбери верные утверждения</w:t>
      </w:r>
      <w:r w:rsidRPr="006719F9">
        <w:t xml:space="preserve">: </w:t>
      </w:r>
    </w:p>
    <w:p w:rsidR="00F72111" w:rsidRPr="006719F9" w:rsidRDefault="00F72111" w:rsidP="00F72111">
      <w:pPr>
        <w:pStyle w:val="leftmargin"/>
        <w:spacing w:before="0" w:beforeAutospacing="0" w:after="0" w:afterAutospacing="0"/>
        <w:ind w:left="420"/>
      </w:pPr>
      <w:r w:rsidRPr="006719F9">
        <w:t>1.  5-процентный спиртовой раствор йода  используется для дезинфекции кожи вокруг повреждения.</w:t>
      </w:r>
    </w:p>
    <w:p w:rsidR="00F72111" w:rsidRPr="006719F9" w:rsidRDefault="00F72111" w:rsidP="00F72111">
      <w:pPr>
        <w:pStyle w:val="leftmargin"/>
        <w:spacing w:before="0" w:beforeAutospacing="0" w:after="0" w:afterAutospacing="0"/>
        <w:ind w:left="420"/>
      </w:pPr>
      <w:r w:rsidRPr="006719F9">
        <w:t>2.  Раствор углерода используется для обеззараживания воды в бассейнах.</w:t>
      </w:r>
    </w:p>
    <w:p w:rsidR="00F72111" w:rsidRPr="006719F9" w:rsidRDefault="00F72111" w:rsidP="00F72111">
      <w:pPr>
        <w:pStyle w:val="leftmargin"/>
        <w:spacing w:before="0" w:beforeAutospacing="0" w:after="0" w:afterAutospacing="0"/>
        <w:ind w:left="420"/>
      </w:pPr>
      <w:r w:rsidRPr="006719F9">
        <w:t>3.  </w:t>
      </w:r>
      <w:proofErr w:type="spellStart"/>
      <w:r w:rsidRPr="006719F9">
        <w:t>Гидроксидом</w:t>
      </w:r>
      <w:proofErr w:type="spellEnd"/>
      <w:r w:rsidRPr="006719F9">
        <w:t xml:space="preserve"> меди (II) белят стволы деревьев.</w:t>
      </w:r>
    </w:p>
    <w:p w:rsidR="00F72111" w:rsidRPr="006719F9" w:rsidRDefault="00F72111" w:rsidP="00F72111">
      <w:pPr>
        <w:pStyle w:val="leftmargin"/>
        <w:spacing w:before="0" w:beforeAutospacing="0" w:after="0" w:afterAutospacing="0"/>
        <w:ind w:left="420"/>
      </w:pPr>
      <w:r w:rsidRPr="006719F9">
        <w:t>4.  Хлорид натрия активно используется в пищевой промышленности.</w:t>
      </w:r>
    </w:p>
    <w:p w:rsidR="00F72111" w:rsidRPr="006719F9" w:rsidRDefault="00F72111" w:rsidP="00F72111">
      <w:pPr>
        <w:ind w:left="420"/>
      </w:pPr>
      <w:r w:rsidRPr="006719F9">
        <w:t>5. Плавиковая  кислота используется в автомобильных свинцовых аккумуляторах.</w:t>
      </w:r>
    </w:p>
    <w:p w:rsidR="00F72111" w:rsidRPr="00E41E84" w:rsidRDefault="00F72111" w:rsidP="00F72111">
      <w:pPr>
        <w:pStyle w:val="leftmargin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E41E84">
        <w:rPr>
          <w:rStyle w:val="gxs-text"/>
          <w:shd w:val="clear" w:color="auto" w:fill="FFFFFF"/>
        </w:rPr>
        <w:t>Азотная кислота применяется</w:t>
      </w:r>
      <w:r w:rsidRPr="00E41E84">
        <w:rPr>
          <w:shd w:val="clear" w:color="auto" w:fill="FFFFFF"/>
        </w:rPr>
        <w:t>:</w:t>
      </w:r>
    </w:p>
    <w:p w:rsidR="00F72111" w:rsidRPr="00E41E84" w:rsidRDefault="00F72111" w:rsidP="00F72111">
      <w:pPr>
        <w:pStyle w:val="leftmargin"/>
        <w:shd w:val="clear" w:color="auto" w:fill="FFFFFF"/>
        <w:spacing w:before="0" w:beforeAutospacing="0" w:after="0" w:afterAutospacing="0"/>
        <w:ind w:left="420"/>
        <w:jc w:val="both"/>
        <w:rPr>
          <w:shd w:val="clear" w:color="auto" w:fill="FFFFFF"/>
        </w:rPr>
      </w:pPr>
      <w:r w:rsidRPr="00E41E84">
        <w:rPr>
          <w:shd w:val="clear" w:color="auto" w:fill="FFFFFF"/>
        </w:rPr>
        <w:t>1) при паянии для очистки поверхности металла</w:t>
      </w:r>
    </w:p>
    <w:p w:rsidR="00F72111" w:rsidRPr="00E41E84" w:rsidRDefault="00F72111" w:rsidP="00F72111">
      <w:pPr>
        <w:pStyle w:val="leftmargin"/>
        <w:shd w:val="clear" w:color="auto" w:fill="FFFFFF"/>
        <w:spacing w:before="0" w:beforeAutospacing="0" w:after="0" w:afterAutospacing="0"/>
        <w:ind w:left="420"/>
        <w:jc w:val="both"/>
        <w:rPr>
          <w:shd w:val="clear" w:color="auto" w:fill="FFFFFF"/>
        </w:rPr>
      </w:pPr>
      <w:r w:rsidRPr="00E41E84">
        <w:rPr>
          <w:shd w:val="clear" w:color="auto" w:fill="FFFFFF"/>
        </w:rPr>
        <w:t>2) для получения селитр</w:t>
      </w:r>
    </w:p>
    <w:p w:rsidR="00F72111" w:rsidRPr="00E41E84" w:rsidRDefault="00F72111" w:rsidP="00F72111">
      <w:pPr>
        <w:pStyle w:val="leftmargin"/>
        <w:shd w:val="clear" w:color="auto" w:fill="FFFFFF"/>
        <w:spacing w:before="0" w:beforeAutospacing="0" w:after="0" w:afterAutospacing="0"/>
        <w:ind w:left="420"/>
        <w:jc w:val="both"/>
        <w:rPr>
          <w:shd w:val="clear" w:color="auto" w:fill="FFFFFF"/>
        </w:rPr>
      </w:pPr>
      <w:r w:rsidRPr="00E41E84">
        <w:rPr>
          <w:shd w:val="clear" w:color="auto" w:fill="FFFFFF"/>
        </w:rPr>
        <w:t xml:space="preserve">3) для изготовления взрывчатых смесей </w:t>
      </w:r>
    </w:p>
    <w:p w:rsidR="00F72111" w:rsidRPr="00E41E84" w:rsidRDefault="00F72111" w:rsidP="00F72111">
      <w:pPr>
        <w:pStyle w:val="leftmargin"/>
        <w:shd w:val="clear" w:color="auto" w:fill="FFFFFF"/>
        <w:spacing w:before="0" w:beforeAutospacing="0" w:after="0" w:afterAutospacing="0"/>
        <w:ind w:left="420"/>
        <w:jc w:val="both"/>
        <w:rPr>
          <w:shd w:val="clear" w:color="auto" w:fill="FFFFFF"/>
        </w:rPr>
      </w:pPr>
      <w:r w:rsidRPr="00E41E84">
        <w:rPr>
          <w:shd w:val="clear" w:color="auto" w:fill="FFFFFF"/>
        </w:rPr>
        <w:t xml:space="preserve">4) для получения </w:t>
      </w:r>
      <w:r>
        <w:rPr>
          <w:shd w:val="clear" w:color="auto" w:fill="FFFFFF"/>
        </w:rPr>
        <w:t>продуктов питания</w:t>
      </w:r>
    </w:p>
    <w:p w:rsidR="00F72111" w:rsidRPr="00E41E84" w:rsidRDefault="00F72111" w:rsidP="00F72111">
      <w:pPr>
        <w:pStyle w:val="leftmargin"/>
        <w:shd w:val="clear" w:color="auto" w:fill="FFFFFF"/>
        <w:spacing w:before="0" w:beforeAutospacing="0" w:after="0" w:afterAutospacing="0"/>
        <w:ind w:left="420"/>
        <w:jc w:val="both"/>
      </w:pPr>
      <w:r w:rsidRPr="00E41E84">
        <w:rPr>
          <w:shd w:val="clear" w:color="auto" w:fill="FFFFFF"/>
        </w:rPr>
        <w:t>5) как хладагент в холодильных установках</w:t>
      </w:r>
    </w:p>
    <w:p w:rsidR="00F72111" w:rsidRPr="006719F9" w:rsidRDefault="00F72111" w:rsidP="00F72111">
      <w:pPr>
        <w:pStyle w:val="leftmargin"/>
        <w:numPr>
          <w:ilvl w:val="0"/>
          <w:numId w:val="21"/>
        </w:numPr>
        <w:spacing w:before="0" w:beforeAutospacing="0" w:after="0" w:afterAutospacing="0"/>
      </w:pPr>
      <w:r w:rsidRPr="006719F9">
        <w:rPr>
          <w:bCs/>
        </w:rPr>
        <w:t>Выбери верные утверждения</w:t>
      </w:r>
      <w:r w:rsidRPr="006719F9">
        <w:t xml:space="preserve">: </w:t>
      </w:r>
    </w:p>
    <w:p w:rsidR="00F72111" w:rsidRPr="006719F9" w:rsidRDefault="00F72111" w:rsidP="00F72111">
      <w:pPr>
        <w:pStyle w:val="leftmargin"/>
        <w:spacing w:before="0" w:beforeAutospacing="0" w:after="0" w:afterAutospacing="0"/>
        <w:ind w:left="420"/>
      </w:pPr>
      <w:r w:rsidRPr="006719F9">
        <w:t>1.  5-процентный спиртовой раствор фосфора  используется для дезинфекции кожи вокруг повреждения.</w:t>
      </w:r>
    </w:p>
    <w:p w:rsidR="00F72111" w:rsidRPr="006719F9" w:rsidRDefault="00F72111" w:rsidP="00F72111">
      <w:pPr>
        <w:ind w:left="420"/>
      </w:pPr>
      <w:r w:rsidRPr="006719F9">
        <w:t>2.   Водород является перспективным экологически чистым топливом.</w:t>
      </w:r>
    </w:p>
    <w:p w:rsidR="00F72111" w:rsidRPr="006719F9" w:rsidRDefault="00F72111" w:rsidP="00F72111">
      <w:pPr>
        <w:pStyle w:val="leftmargin"/>
        <w:spacing w:before="0" w:beforeAutospacing="0" w:after="0" w:afterAutospacing="0"/>
        <w:ind w:left="420"/>
      </w:pPr>
      <w:r w:rsidRPr="006719F9">
        <w:t>3.  </w:t>
      </w:r>
      <w:proofErr w:type="spellStart"/>
      <w:r w:rsidRPr="006719F9">
        <w:t>Гидроксидом</w:t>
      </w:r>
      <w:proofErr w:type="spellEnd"/>
      <w:r w:rsidRPr="006719F9">
        <w:t xml:space="preserve"> железа (III) белят стволы деревьев.</w:t>
      </w:r>
    </w:p>
    <w:p w:rsidR="00F72111" w:rsidRPr="006719F9" w:rsidRDefault="00F72111" w:rsidP="00F72111">
      <w:pPr>
        <w:pStyle w:val="leftmargin"/>
        <w:spacing w:before="0" w:beforeAutospacing="0" w:after="0" w:afterAutospacing="0"/>
        <w:ind w:left="420"/>
      </w:pPr>
      <w:r w:rsidRPr="006719F9">
        <w:t>4.  Хлорид алюминия активно используется в пищевой промышленности.</w:t>
      </w:r>
    </w:p>
    <w:p w:rsidR="00F72111" w:rsidRPr="006719F9" w:rsidRDefault="00F72111" w:rsidP="00F72111">
      <w:pPr>
        <w:ind w:left="420"/>
      </w:pPr>
      <w:r w:rsidRPr="006719F9">
        <w:t>5. Благодаря своей лёгкости алюминий входит в состав авиационных сплавов.</w:t>
      </w:r>
    </w:p>
    <w:p w:rsidR="00F72111" w:rsidRPr="006719F9" w:rsidRDefault="00F72111" w:rsidP="00F72111">
      <w:pPr>
        <w:pStyle w:val="leftmargin"/>
        <w:numPr>
          <w:ilvl w:val="0"/>
          <w:numId w:val="21"/>
        </w:numPr>
        <w:spacing w:before="0" w:beforeAutospacing="0" w:after="0" w:afterAutospacing="0"/>
      </w:pPr>
      <w:r w:rsidRPr="006719F9">
        <w:rPr>
          <w:bCs/>
        </w:rPr>
        <w:t>Выбери верные утверждения</w:t>
      </w:r>
      <w:r w:rsidRPr="006719F9">
        <w:t xml:space="preserve">: </w:t>
      </w:r>
    </w:p>
    <w:p w:rsidR="00F72111" w:rsidRPr="006719F9" w:rsidRDefault="00F72111" w:rsidP="00F72111">
      <w:pPr>
        <w:ind w:left="420"/>
      </w:pPr>
      <w:r w:rsidRPr="006719F9">
        <w:t>1.  Железо является компонентов множества сплавов.</w:t>
      </w:r>
    </w:p>
    <w:p w:rsidR="00F72111" w:rsidRPr="006719F9" w:rsidRDefault="00F72111" w:rsidP="00F72111">
      <w:pPr>
        <w:pStyle w:val="leftmargin"/>
        <w:spacing w:before="0" w:beforeAutospacing="0" w:after="0" w:afterAutospacing="0"/>
        <w:ind w:left="420"/>
      </w:pPr>
      <w:r w:rsidRPr="006719F9">
        <w:t>2.   Уголь (углерод) является перспективным экологически чистым топливом.</w:t>
      </w:r>
    </w:p>
    <w:p w:rsidR="00F72111" w:rsidRPr="006719F9" w:rsidRDefault="00F72111" w:rsidP="00F72111">
      <w:pPr>
        <w:pStyle w:val="leftmargin"/>
        <w:spacing w:before="0" w:beforeAutospacing="0" w:after="0" w:afterAutospacing="0"/>
        <w:ind w:left="420"/>
      </w:pPr>
      <w:r w:rsidRPr="006719F9">
        <w:t>3.  </w:t>
      </w:r>
      <w:proofErr w:type="spellStart"/>
      <w:r w:rsidRPr="006719F9">
        <w:t>Гидроксидом</w:t>
      </w:r>
      <w:proofErr w:type="spellEnd"/>
      <w:r w:rsidRPr="006719F9">
        <w:t xml:space="preserve"> железа (III) белят стволы деревьев.</w:t>
      </w:r>
    </w:p>
    <w:p w:rsidR="00F72111" w:rsidRPr="006719F9" w:rsidRDefault="00F72111" w:rsidP="00F72111">
      <w:pPr>
        <w:pStyle w:val="leftmargin"/>
        <w:spacing w:before="0" w:beforeAutospacing="0" w:after="0" w:afterAutospacing="0"/>
        <w:ind w:left="420"/>
      </w:pPr>
      <w:r w:rsidRPr="006719F9">
        <w:t>4.  Карбонат кальция активно используется в пищевой промышленности.</w:t>
      </w:r>
    </w:p>
    <w:p w:rsidR="00F72111" w:rsidRDefault="00F72111" w:rsidP="00F72111">
      <w:pPr>
        <w:ind w:left="420"/>
      </w:pPr>
      <w:r w:rsidRPr="006719F9">
        <w:t>5. Медь широко применяется в электротехнике для изготовления силовых и других кабелей, проводов или других проводников.</w:t>
      </w:r>
    </w:p>
    <w:p w:rsidR="009642F5" w:rsidRDefault="009642F5" w:rsidP="009642F5">
      <w:pPr>
        <w:widowControl w:val="0"/>
        <w:numPr>
          <w:ilvl w:val="0"/>
          <w:numId w:val="21"/>
        </w:numPr>
        <w:tabs>
          <w:tab w:val="num" w:pos="426"/>
        </w:tabs>
        <w:suppressAutoHyphens/>
        <w:ind w:left="567" w:firstLine="0"/>
      </w:pPr>
      <w:r>
        <w:t>Сокращённое ионное уравнение реакции 2Н</w:t>
      </w:r>
      <w:r>
        <w:rPr>
          <w:vertAlign w:val="superscript"/>
        </w:rPr>
        <w:t>+</w:t>
      </w:r>
      <w:r>
        <w:t xml:space="preserve"> + СО</w:t>
      </w:r>
      <w:r>
        <w:rPr>
          <w:vertAlign w:val="subscript"/>
        </w:rPr>
        <w:t>3</w:t>
      </w:r>
      <w:r>
        <w:rPr>
          <w:vertAlign w:val="superscript"/>
        </w:rPr>
        <w:t>2─</w:t>
      </w:r>
      <w:r>
        <w:t xml:space="preserve"> = Н</w:t>
      </w:r>
      <w:r>
        <w:rPr>
          <w:vertAlign w:val="subscript"/>
        </w:rPr>
        <w:t>2</w:t>
      </w:r>
      <w:r>
        <w:t>О + СО</w:t>
      </w:r>
      <w:proofErr w:type="gramStart"/>
      <w:r>
        <w:rPr>
          <w:vertAlign w:val="subscript"/>
        </w:rPr>
        <w:t>2</w:t>
      </w:r>
      <w:proofErr w:type="gramEnd"/>
      <w:r>
        <w:t>↑ соответствует</w:t>
      </w:r>
    </w:p>
    <w:p w:rsidR="009642F5" w:rsidRDefault="009642F5" w:rsidP="009642F5">
      <w:pPr>
        <w:tabs>
          <w:tab w:val="num" w:pos="426"/>
        </w:tabs>
        <w:ind w:left="567"/>
      </w:pPr>
      <w:r>
        <w:t xml:space="preserve">взаимодействию: </w:t>
      </w:r>
      <w:r>
        <w:tab/>
      </w:r>
    </w:p>
    <w:p w:rsidR="009642F5" w:rsidRDefault="009642F5" w:rsidP="009642F5">
      <w:pPr>
        <w:tabs>
          <w:tab w:val="num" w:pos="426"/>
        </w:tabs>
        <w:ind w:left="567"/>
      </w:pPr>
      <w:r>
        <w:t xml:space="preserve">а) азотной кислоты с карбонатом кальция; </w:t>
      </w:r>
    </w:p>
    <w:p w:rsidR="009642F5" w:rsidRDefault="009642F5" w:rsidP="009642F5">
      <w:pPr>
        <w:tabs>
          <w:tab w:val="num" w:pos="426"/>
        </w:tabs>
        <w:ind w:left="567"/>
      </w:pPr>
      <w:r>
        <w:t xml:space="preserve">б) соляной кислоты и раствором карбоната натрия; </w:t>
      </w:r>
    </w:p>
    <w:p w:rsidR="009642F5" w:rsidRDefault="009642F5" w:rsidP="009642F5">
      <w:pPr>
        <w:tabs>
          <w:tab w:val="num" w:pos="426"/>
        </w:tabs>
        <w:ind w:left="567"/>
      </w:pPr>
      <w:r>
        <w:t>в) серной кислоты с оксидом углерода (</w:t>
      </w:r>
      <w:r>
        <w:rPr>
          <w:lang w:val="en-US"/>
        </w:rPr>
        <w:t>IV</w:t>
      </w:r>
      <w:r>
        <w:t xml:space="preserve">); </w:t>
      </w:r>
    </w:p>
    <w:p w:rsidR="009642F5" w:rsidRDefault="009642F5" w:rsidP="009642F5">
      <w:pPr>
        <w:tabs>
          <w:tab w:val="num" w:pos="426"/>
        </w:tabs>
        <w:ind w:left="567"/>
      </w:pPr>
      <w:r>
        <w:t>г) воды с оксидом углерода (</w:t>
      </w:r>
      <w:r>
        <w:rPr>
          <w:lang w:val="en-US"/>
        </w:rPr>
        <w:t>IV</w:t>
      </w:r>
      <w:r>
        <w:t>)</w:t>
      </w:r>
    </w:p>
    <w:p w:rsidR="009642F5" w:rsidRPr="00CD7C05" w:rsidRDefault="009642F5" w:rsidP="009642F5">
      <w:pPr>
        <w:widowControl w:val="0"/>
        <w:numPr>
          <w:ilvl w:val="0"/>
          <w:numId w:val="22"/>
        </w:numPr>
        <w:suppressAutoHyphens/>
      </w:pPr>
      <w:r w:rsidRPr="00CD7C05">
        <w:t>Сокращённое ионное уравнение реакции 2Н</w:t>
      </w:r>
      <w:r w:rsidRPr="00CD7C05">
        <w:rPr>
          <w:vertAlign w:val="superscript"/>
        </w:rPr>
        <w:t>+</w:t>
      </w:r>
      <w:r w:rsidRPr="00CD7C05">
        <w:t xml:space="preserve"> + </w:t>
      </w:r>
      <w:r w:rsidRPr="006F528C">
        <w:t>2</w:t>
      </w:r>
      <w:r>
        <w:rPr>
          <w:lang w:val="en-US"/>
        </w:rPr>
        <w:t>OH</w:t>
      </w:r>
      <w:r w:rsidRPr="00CD7C05">
        <w:rPr>
          <w:vertAlign w:val="superscript"/>
        </w:rPr>
        <w:t>─</w:t>
      </w:r>
      <w:r w:rsidRPr="00CD7C05">
        <w:t xml:space="preserve"> = </w:t>
      </w:r>
      <w:r w:rsidRPr="006F528C">
        <w:t>2</w:t>
      </w:r>
      <w:r w:rsidRPr="00CD7C05">
        <w:t>Н</w:t>
      </w:r>
      <w:r w:rsidRPr="00CD7C05">
        <w:rPr>
          <w:vertAlign w:val="subscript"/>
        </w:rPr>
        <w:t>2</w:t>
      </w:r>
      <w:r w:rsidRPr="00CD7C05">
        <w:t>О соответствует</w:t>
      </w:r>
    </w:p>
    <w:p w:rsidR="009642F5" w:rsidRPr="00CD7C05" w:rsidRDefault="009642F5" w:rsidP="009642F5">
      <w:pPr>
        <w:ind w:left="780"/>
      </w:pPr>
      <w:r w:rsidRPr="00CD7C05">
        <w:t xml:space="preserve">взаимодействию: </w:t>
      </w:r>
      <w:r w:rsidRPr="00CD7C05">
        <w:tab/>
      </w:r>
    </w:p>
    <w:p w:rsidR="009642F5" w:rsidRPr="00CD7C05" w:rsidRDefault="009642F5" w:rsidP="009642F5">
      <w:pPr>
        <w:ind w:left="780"/>
      </w:pPr>
      <w:r w:rsidRPr="00CD7C05">
        <w:t xml:space="preserve">а) азотной кислоты с карбонатом кальция; </w:t>
      </w:r>
    </w:p>
    <w:p w:rsidR="009642F5" w:rsidRPr="00CD7C05" w:rsidRDefault="009642F5" w:rsidP="009642F5">
      <w:pPr>
        <w:ind w:left="780"/>
      </w:pPr>
      <w:r w:rsidRPr="00CD7C05">
        <w:t xml:space="preserve">б) соляной кислоты </w:t>
      </w:r>
      <w:r>
        <w:rPr>
          <w:lang w:val="en-US"/>
        </w:rPr>
        <w:t>c</w:t>
      </w:r>
      <w:r w:rsidRPr="00CD7C05">
        <w:t xml:space="preserve"> </w:t>
      </w:r>
      <w:proofErr w:type="spellStart"/>
      <w:r>
        <w:t>гидроксидом</w:t>
      </w:r>
      <w:proofErr w:type="spellEnd"/>
      <w:r>
        <w:t xml:space="preserve"> меди</w:t>
      </w:r>
      <w:r w:rsidRPr="00CD7C05">
        <w:t xml:space="preserve">; </w:t>
      </w:r>
    </w:p>
    <w:p w:rsidR="009642F5" w:rsidRPr="00CD7C05" w:rsidRDefault="009642F5" w:rsidP="009642F5">
      <w:pPr>
        <w:ind w:left="780"/>
      </w:pPr>
      <w:r w:rsidRPr="00CD7C05">
        <w:t xml:space="preserve">в) </w:t>
      </w:r>
      <w:r>
        <w:t>азотной</w:t>
      </w:r>
      <w:r w:rsidRPr="00CD7C05">
        <w:t xml:space="preserve"> кислоты с</w:t>
      </w:r>
      <w:r>
        <w:t xml:space="preserve"> </w:t>
      </w:r>
      <w:proofErr w:type="spellStart"/>
      <w:r>
        <w:t>гидроксидом</w:t>
      </w:r>
      <w:proofErr w:type="spellEnd"/>
      <w:r>
        <w:t xml:space="preserve"> бария</w:t>
      </w:r>
      <w:r w:rsidRPr="00CD7C05">
        <w:t xml:space="preserve">; </w:t>
      </w:r>
    </w:p>
    <w:p w:rsidR="009642F5" w:rsidRPr="00CD7C05" w:rsidRDefault="009642F5" w:rsidP="009642F5">
      <w:pPr>
        <w:ind w:left="780"/>
      </w:pPr>
      <w:r w:rsidRPr="00CD7C05">
        <w:t xml:space="preserve">г) воды с </w:t>
      </w:r>
      <w:r>
        <w:t>соляной кислотой</w:t>
      </w:r>
    </w:p>
    <w:p w:rsidR="009642F5" w:rsidRPr="00CD7C05" w:rsidRDefault="009642F5" w:rsidP="009642F5">
      <w:pPr>
        <w:widowControl w:val="0"/>
        <w:numPr>
          <w:ilvl w:val="0"/>
          <w:numId w:val="22"/>
        </w:numPr>
        <w:suppressAutoHyphens/>
        <w:jc w:val="both"/>
      </w:pPr>
      <w:r w:rsidRPr="00CD7C05">
        <w:lastRenderedPageBreak/>
        <w:t xml:space="preserve">Сокращенное ионное уравнение реакции </w:t>
      </w:r>
      <w:r w:rsidRPr="00CD7C05">
        <w:rPr>
          <w:lang w:val="en-US"/>
        </w:rPr>
        <w:t>Cu</w:t>
      </w:r>
      <w:r w:rsidRPr="00CD7C05">
        <w:rPr>
          <w:vertAlign w:val="superscript"/>
        </w:rPr>
        <w:t>2+</w:t>
      </w:r>
      <w:r w:rsidRPr="00CD7C05">
        <w:t xml:space="preserve"> + </w:t>
      </w:r>
      <w:r>
        <w:rPr>
          <w:lang w:val="en-US"/>
        </w:rPr>
        <w:t>S</w:t>
      </w:r>
      <w:r w:rsidRPr="00897E69">
        <w:rPr>
          <w:vertAlign w:val="superscript"/>
        </w:rPr>
        <w:t>2</w:t>
      </w:r>
      <w:r w:rsidRPr="00CD7C05">
        <w:rPr>
          <w:vertAlign w:val="superscript"/>
        </w:rPr>
        <w:t>–</w:t>
      </w:r>
      <w:r w:rsidRPr="00CD7C05">
        <w:t xml:space="preserve"> = </w:t>
      </w:r>
      <w:proofErr w:type="spellStart"/>
      <w:r w:rsidRPr="00CD7C05">
        <w:rPr>
          <w:lang w:val="en-US"/>
        </w:rPr>
        <w:t>Cu</w:t>
      </w:r>
      <w:r>
        <w:rPr>
          <w:lang w:val="en-US"/>
        </w:rPr>
        <w:t>S</w:t>
      </w:r>
      <w:r w:rsidRPr="00CD7C05">
        <w:t>↓</w:t>
      </w:r>
      <w:proofErr w:type="spellEnd"/>
      <w:r w:rsidRPr="00CD7C05">
        <w:t xml:space="preserve"> соответствует взаимодействию: </w:t>
      </w:r>
    </w:p>
    <w:p w:rsidR="009642F5" w:rsidRPr="00CD7C05" w:rsidRDefault="009642F5" w:rsidP="009642F5">
      <w:pPr>
        <w:ind w:left="780"/>
      </w:pPr>
      <w:r w:rsidRPr="00CD7C05">
        <w:t xml:space="preserve">а) </w:t>
      </w:r>
      <w:proofErr w:type="spellStart"/>
      <w:r w:rsidRPr="00CD7C05">
        <w:rPr>
          <w:lang w:val="en-US"/>
        </w:rPr>
        <w:t>Cu</w:t>
      </w:r>
      <w:r>
        <w:rPr>
          <w:lang w:val="en-US"/>
        </w:rPr>
        <w:t>O</w:t>
      </w:r>
      <w:proofErr w:type="spellEnd"/>
      <w:r w:rsidRPr="00CD7C05">
        <w:t xml:space="preserve"> и </w:t>
      </w:r>
      <w:r w:rsidRPr="00CD7C05">
        <w:rPr>
          <w:lang w:val="en-US"/>
        </w:rPr>
        <w:t>H</w:t>
      </w:r>
      <w:r w:rsidRPr="00CD7C05">
        <w:rPr>
          <w:vertAlign w:val="subscript"/>
        </w:rPr>
        <w:t>2</w:t>
      </w:r>
      <w:r>
        <w:rPr>
          <w:lang w:val="en-US"/>
        </w:rPr>
        <w:t>S</w:t>
      </w:r>
      <w:r w:rsidRPr="00CD7C05">
        <w:t xml:space="preserve">;  </w:t>
      </w:r>
      <w:r w:rsidRPr="00CD7C05">
        <w:tab/>
        <w:t xml:space="preserve">б) </w:t>
      </w:r>
      <w:proofErr w:type="spellStart"/>
      <w:r w:rsidRPr="00CD7C05">
        <w:rPr>
          <w:lang w:val="en-US"/>
        </w:rPr>
        <w:t>Cu</w:t>
      </w:r>
      <w:r>
        <w:rPr>
          <w:lang w:val="en-US"/>
        </w:rPr>
        <w:t>SO</w:t>
      </w:r>
      <w:proofErr w:type="spellEnd"/>
      <w:r w:rsidRPr="00897E69">
        <w:rPr>
          <w:vertAlign w:val="subscript"/>
        </w:rPr>
        <w:t>4</w:t>
      </w:r>
      <w:r w:rsidRPr="00CD7C05">
        <w:t xml:space="preserve"> и </w:t>
      </w:r>
      <w:r>
        <w:rPr>
          <w:lang w:val="en-US"/>
        </w:rPr>
        <w:t>Na</w:t>
      </w:r>
      <w:r w:rsidRPr="00897E69">
        <w:rPr>
          <w:vertAlign w:val="subscript"/>
        </w:rPr>
        <w:t>2</w:t>
      </w:r>
      <w:r>
        <w:rPr>
          <w:lang w:val="en-US"/>
        </w:rPr>
        <w:t>S</w:t>
      </w:r>
      <w:r w:rsidRPr="00CD7C05">
        <w:t xml:space="preserve">;  </w:t>
      </w:r>
      <w:r w:rsidRPr="00CD7C05">
        <w:tab/>
        <w:t xml:space="preserve">в) </w:t>
      </w:r>
      <w:r w:rsidRPr="00CD7C05">
        <w:rPr>
          <w:lang w:val="en-US"/>
        </w:rPr>
        <w:t>Cu</w:t>
      </w:r>
      <w:r w:rsidRPr="00CD7C05">
        <w:rPr>
          <w:vertAlign w:val="subscript"/>
        </w:rPr>
        <w:t xml:space="preserve"> </w:t>
      </w:r>
      <w:r w:rsidRPr="00CD7C05">
        <w:t xml:space="preserve">и </w:t>
      </w:r>
      <w:r>
        <w:rPr>
          <w:lang w:val="en-US"/>
        </w:rPr>
        <w:t>S</w:t>
      </w:r>
      <w:r w:rsidRPr="00CD7C05">
        <w:t xml:space="preserve">;  </w:t>
      </w:r>
      <w:r w:rsidRPr="00CD7C05">
        <w:tab/>
        <w:t xml:space="preserve">г) </w:t>
      </w:r>
      <w:r>
        <w:rPr>
          <w:lang w:val="en-US"/>
        </w:rPr>
        <w:t>Cu</w:t>
      </w:r>
      <w:r w:rsidRPr="00897E69">
        <w:t>(</w:t>
      </w:r>
      <w:r>
        <w:rPr>
          <w:lang w:val="en-US"/>
        </w:rPr>
        <w:t>OH</w:t>
      </w:r>
      <w:r w:rsidRPr="00897E69">
        <w:t>)</w:t>
      </w:r>
      <w:r w:rsidRPr="00CD7C05">
        <w:rPr>
          <w:vertAlign w:val="subscript"/>
        </w:rPr>
        <w:t>2</w:t>
      </w:r>
      <w:r w:rsidRPr="00CD7C05">
        <w:t xml:space="preserve"> и </w:t>
      </w:r>
      <w:r>
        <w:rPr>
          <w:lang w:val="en-US"/>
        </w:rPr>
        <w:t>H</w:t>
      </w:r>
      <w:r w:rsidRPr="00897E69">
        <w:rPr>
          <w:vertAlign w:val="subscript"/>
        </w:rPr>
        <w:t>2</w:t>
      </w:r>
      <w:r>
        <w:rPr>
          <w:lang w:val="en-US"/>
        </w:rPr>
        <w:t>SO</w:t>
      </w:r>
      <w:r w:rsidRPr="00897E69">
        <w:rPr>
          <w:vertAlign w:val="subscript"/>
        </w:rPr>
        <w:t>4</w:t>
      </w:r>
      <w:r w:rsidRPr="00CD7C05">
        <w:t>.</w:t>
      </w:r>
      <w:r w:rsidRPr="00CD7C05">
        <w:rPr>
          <w:b/>
        </w:rPr>
        <w:tab/>
      </w:r>
    </w:p>
    <w:p w:rsidR="009642F5" w:rsidRDefault="009642F5" w:rsidP="009642F5">
      <w:pPr>
        <w:widowControl w:val="0"/>
        <w:numPr>
          <w:ilvl w:val="0"/>
          <w:numId w:val="22"/>
        </w:numPr>
        <w:tabs>
          <w:tab w:val="num" w:pos="426"/>
        </w:tabs>
        <w:suppressAutoHyphens/>
        <w:ind w:left="567" w:firstLine="0"/>
      </w:pPr>
      <w:r>
        <w:t>Сокращённое ионное уравнение реакции Н</w:t>
      </w:r>
      <w:r>
        <w:rPr>
          <w:vertAlign w:val="superscript"/>
        </w:rPr>
        <w:t>+</w:t>
      </w:r>
      <w:r>
        <w:t xml:space="preserve"> + ОН</w:t>
      </w:r>
      <w:r>
        <w:rPr>
          <w:vertAlign w:val="superscript"/>
        </w:rPr>
        <w:t>─</w:t>
      </w:r>
      <w:r>
        <w:t xml:space="preserve"> = Н</w:t>
      </w:r>
      <w:r>
        <w:rPr>
          <w:vertAlign w:val="subscript"/>
        </w:rPr>
        <w:t>2</w:t>
      </w:r>
      <w:r>
        <w:t>О соответствует</w:t>
      </w:r>
    </w:p>
    <w:p w:rsidR="009642F5" w:rsidRDefault="009642F5" w:rsidP="009642F5">
      <w:pPr>
        <w:tabs>
          <w:tab w:val="num" w:pos="426"/>
        </w:tabs>
        <w:ind w:left="567"/>
      </w:pPr>
      <w:r>
        <w:t xml:space="preserve"> </w:t>
      </w:r>
      <w:r>
        <w:tab/>
        <w:t xml:space="preserve">взаимодействию: </w:t>
      </w:r>
      <w:r>
        <w:tab/>
      </w:r>
    </w:p>
    <w:p w:rsidR="009642F5" w:rsidRDefault="009642F5" w:rsidP="009642F5">
      <w:pPr>
        <w:tabs>
          <w:tab w:val="num" w:pos="426"/>
        </w:tabs>
        <w:ind w:left="567"/>
      </w:pPr>
      <w:r>
        <w:t xml:space="preserve">а) соляной кислоты с </w:t>
      </w:r>
      <w:proofErr w:type="spellStart"/>
      <w:r>
        <w:t>гидроксидом</w:t>
      </w:r>
      <w:proofErr w:type="spellEnd"/>
      <w:r>
        <w:t xml:space="preserve"> алюминия; </w:t>
      </w:r>
    </w:p>
    <w:p w:rsidR="009642F5" w:rsidRDefault="009642F5" w:rsidP="009642F5">
      <w:pPr>
        <w:tabs>
          <w:tab w:val="num" w:pos="426"/>
        </w:tabs>
        <w:ind w:left="567"/>
      </w:pPr>
      <w:r>
        <w:t xml:space="preserve">б) соляной кислоты с </w:t>
      </w:r>
      <w:proofErr w:type="spellStart"/>
      <w:r>
        <w:t>гидроксидом</w:t>
      </w:r>
      <w:proofErr w:type="spellEnd"/>
      <w:r>
        <w:t xml:space="preserve"> натрия; </w:t>
      </w:r>
    </w:p>
    <w:p w:rsidR="009642F5" w:rsidRDefault="009642F5" w:rsidP="009642F5">
      <w:pPr>
        <w:tabs>
          <w:tab w:val="num" w:pos="426"/>
        </w:tabs>
        <w:ind w:left="567"/>
      </w:pPr>
      <w:r>
        <w:t xml:space="preserve">в) угольной кислоты с </w:t>
      </w:r>
      <w:proofErr w:type="spellStart"/>
      <w:r>
        <w:t>гидроксидом</w:t>
      </w:r>
      <w:proofErr w:type="spellEnd"/>
      <w:r>
        <w:t xml:space="preserve"> натрия; </w:t>
      </w:r>
    </w:p>
    <w:p w:rsidR="009642F5" w:rsidRDefault="009642F5" w:rsidP="009642F5">
      <w:pPr>
        <w:tabs>
          <w:tab w:val="num" w:pos="426"/>
        </w:tabs>
        <w:ind w:left="567"/>
      </w:pPr>
      <w:r>
        <w:t xml:space="preserve">г) угольной кислоты с </w:t>
      </w:r>
      <w:proofErr w:type="spellStart"/>
      <w:r>
        <w:t>гидроксидом</w:t>
      </w:r>
      <w:proofErr w:type="spellEnd"/>
      <w:r>
        <w:t xml:space="preserve"> алюминия</w:t>
      </w:r>
    </w:p>
    <w:p w:rsidR="009642F5" w:rsidRDefault="009642F5" w:rsidP="009642F5">
      <w:pPr>
        <w:widowControl w:val="0"/>
        <w:numPr>
          <w:ilvl w:val="0"/>
          <w:numId w:val="23"/>
        </w:numPr>
        <w:tabs>
          <w:tab w:val="num" w:pos="426"/>
        </w:tabs>
        <w:suppressAutoHyphens/>
        <w:ind w:left="567" w:firstLine="0"/>
      </w:pPr>
      <w:r>
        <w:t xml:space="preserve">Сокращенное ионное уравнение реакции </w:t>
      </w:r>
      <w:proofErr w:type="spellStart"/>
      <w:r>
        <w:rPr>
          <w:lang w:val="en-US"/>
        </w:rPr>
        <w:t>Ba</w:t>
      </w:r>
      <w:proofErr w:type="spellEnd"/>
      <w:r>
        <w:rPr>
          <w:vertAlign w:val="superscript"/>
        </w:rPr>
        <w:t>2+</w:t>
      </w:r>
      <w:r>
        <w:t xml:space="preserve"> + </w:t>
      </w:r>
      <w:r>
        <w:rPr>
          <w:lang w:val="en-US"/>
        </w:rPr>
        <w:t>CO</w:t>
      </w:r>
      <w:r>
        <w:rPr>
          <w:vertAlign w:val="subscript"/>
        </w:rPr>
        <w:t>3</w:t>
      </w:r>
      <w:r>
        <w:rPr>
          <w:vertAlign w:val="superscript"/>
        </w:rPr>
        <w:t>2-</w:t>
      </w:r>
      <w:r>
        <w:t xml:space="preserve"> = </w:t>
      </w:r>
      <w:proofErr w:type="spellStart"/>
      <w:r>
        <w:rPr>
          <w:lang w:val="en-US"/>
        </w:rPr>
        <w:t>BaCO</w:t>
      </w:r>
      <w:proofErr w:type="spellEnd"/>
      <w:r>
        <w:rPr>
          <w:vertAlign w:val="subscript"/>
        </w:rPr>
        <w:t>3</w:t>
      </w:r>
      <w:r>
        <w:t xml:space="preserve">↓ соответствует взаимодействию:        </w:t>
      </w:r>
    </w:p>
    <w:p w:rsidR="009642F5" w:rsidRDefault="009642F5" w:rsidP="009642F5">
      <w:pPr>
        <w:tabs>
          <w:tab w:val="num" w:pos="426"/>
        </w:tabs>
        <w:ind w:left="567"/>
        <w:jc w:val="both"/>
      </w:pPr>
      <w:r>
        <w:t xml:space="preserve">а) </w:t>
      </w:r>
      <w:proofErr w:type="spellStart"/>
      <w:r>
        <w:rPr>
          <w:lang w:val="en-US"/>
        </w:rPr>
        <w:t>BaCl</w:t>
      </w:r>
      <w:proofErr w:type="spellEnd"/>
      <w:r>
        <w:rPr>
          <w:vertAlign w:val="subscript"/>
        </w:rPr>
        <w:t>2(</w:t>
      </w:r>
      <w:proofErr w:type="spellStart"/>
      <w:r>
        <w:rPr>
          <w:vertAlign w:val="subscript"/>
        </w:rPr>
        <w:t>р-р</w:t>
      </w:r>
      <w:proofErr w:type="spellEnd"/>
      <w:r>
        <w:rPr>
          <w:vertAlign w:val="subscript"/>
        </w:rPr>
        <w:t>)</w:t>
      </w:r>
      <w:r>
        <w:t xml:space="preserve"> и </w:t>
      </w:r>
      <w:proofErr w:type="spellStart"/>
      <w:r>
        <w:rPr>
          <w:lang w:val="en-US"/>
        </w:rPr>
        <w:t>CaCO</w:t>
      </w:r>
      <w:proofErr w:type="spellEnd"/>
      <w:r>
        <w:rPr>
          <w:vertAlign w:val="subscript"/>
        </w:rPr>
        <w:t>3</w:t>
      </w:r>
      <w:r>
        <w:t xml:space="preserve">;       </w:t>
      </w:r>
      <w:r>
        <w:tab/>
      </w:r>
      <w:r>
        <w:tab/>
        <w:t xml:space="preserve">в) </w:t>
      </w:r>
      <w:proofErr w:type="spellStart"/>
      <w:r>
        <w:rPr>
          <w:lang w:val="en-US"/>
        </w:rPr>
        <w:t>Ba</w:t>
      </w:r>
      <w:proofErr w:type="spellEnd"/>
      <w:r>
        <w:t>(</w:t>
      </w:r>
      <w:r>
        <w:rPr>
          <w:lang w:val="en-US"/>
        </w:rPr>
        <w:t>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2(</w:t>
      </w:r>
      <w:proofErr w:type="spellStart"/>
      <w:r>
        <w:rPr>
          <w:vertAlign w:val="subscript"/>
        </w:rPr>
        <w:t>р-р</w:t>
      </w:r>
      <w:proofErr w:type="spellEnd"/>
      <w:r>
        <w:rPr>
          <w:vertAlign w:val="subscript"/>
        </w:rPr>
        <w:t>)</w:t>
      </w:r>
      <w:r>
        <w:t xml:space="preserve"> и </w:t>
      </w:r>
      <w:r>
        <w:rPr>
          <w:lang w:val="en-US"/>
        </w:rPr>
        <w:t>CO</w:t>
      </w:r>
      <w:r>
        <w:rPr>
          <w:vertAlign w:val="subscript"/>
        </w:rPr>
        <w:t>2</w:t>
      </w:r>
      <w:r>
        <w:t xml:space="preserve">;           </w:t>
      </w:r>
      <w:r>
        <w:tab/>
      </w:r>
    </w:p>
    <w:p w:rsidR="009642F5" w:rsidRDefault="009642F5" w:rsidP="009642F5">
      <w:pPr>
        <w:tabs>
          <w:tab w:val="num" w:pos="426"/>
        </w:tabs>
        <w:ind w:left="567"/>
      </w:pPr>
      <w:r>
        <w:t>б</w:t>
      </w:r>
      <w:r>
        <w:rPr>
          <w:lang w:val="en-US"/>
        </w:rPr>
        <w:t>) BaSO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</w:t>
      </w:r>
      <w:r>
        <w:t>и</w:t>
      </w:r>
      <w:r>
        <w:rPr>
          <w:lang w:val="en-US"/>
        </w:rPr>
        <w:t xml:space="preserve"> Na</w:t>
      </w:r>
      <w:r>
        <w:rPr>
          <w:vertAlign w:val="subscript"/>
          <w:lang w:val="en-US"/>
        </w:rPr>
        <w:t>2</w:t>
      </w:r>
      <w:r>
        <w:rPr>
          <w:lang w:val="en-US"/>
        </w:rPr>
        <w:t>CO</w:t>
      </w:r>
      <w:r>
        <w:rPr>
          <w:vertAlign w:val="subscript"/>
          <w:lang w:val="en-US"/>
        </w:rPr>
        <w:t>3(</w:t>
      </w:r>
      <w:proofErr w:type="spellStart"/>
      <w:r>
        <w:rPr>
          <w:vertAlign w:val="subscript"/>
        </w:rPr>
        <w:t>р</w:t>
      </w:r>
      <w:proofErr w:type="spellEnd"/>
      <w:r>
        <w:rPr>
          <w:vertAlign w:val="subscript"/>
          <w:lang w:val="en-US"/>
        </w:rPr>
        <w:t>-</w:t>
      </w:r>
      <w:proofErr w:type="spellStart"/>
      <w:r>
        <w:rPr>
          <w:vertAlign w:val="subscript"/>
        </w:rPr>
        <w:t>р</w:t>
      </w:r>
      <w:proofErr w:type="spellEnd"/>
      <w:r>
        <w:rPr>
          <w:vertAlign w:val="subscript"/>
          <w:lang w:val="en-US"/>
        </w:rPr>
        <w:t>)</w:t>
      </w:r>
      <w:r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t xml:space="preserve">г) </w:t>
      </w:r>
      <w:proofErr w:type="spellStart"/>
      <w:r>
        <w:rPr>
          <w:lang w:val="en-US"/>
        </w:rPr>
        <w:t>BaCl</w:t>
      </w:r>
      <w:proofErr w:type="spellEnd"/>
      <w:r>
        <w:rPr>
          <w:vertAlign w:val="subscript"/>
        </w:rPr>
        <w:t>2(</w:t>
      </w:r>
      <w:proofErr w:type="spellStart"/>
      <w:r>
        <w:rPr>
          <w:vertAlign w:val="subscript"/>
        </w:rPr>
        <w:t>р-р</w:t>
      </w:r>
      <w:proofErr w:type="spellEnd"/>
      <w:r>
        <w:rPr>
          <w:vertAlign w:val="subscript"/>
        </w:rPr>
        <w:t>)</w:t>
      </w:r>
      <w:r>
        <w:t xml:space="preserve"> и </w:t>
      </w:r>
      <w:r>
        <w:rPr>
          <w:lang w:val="en-US"/>
        </w:rPr>
        <w:t>K</w:t>
      </w:r>
      <w:r>
        <w:rPr>
          <w:vertAlign w:val="subscript"/>
        </w:rPr>
        <w:t>2</w:t>
      </w:r>
      <w:r>
        <w:rPr>
          <w:lang w:val="en-US"/>
        </w:rPr>
        <w:t>CO</w:t>
      </w:r>
      <w:r>
        <w:rPr>
          <w:vertAlign w:val="subscript"/>
        </w:rPr>
        <w:t>3(</w:t>
      </w:r>
      <w:proofErr w:type="spellStart"/>
      <w:r>
        <w:rPr>
          <w:vertAlign w:val="subscript"/>
        </w:rPr>
        <w:t>р-р</w:t>
      </w:r>
      <w:proofErr w:type="spellEnd"/>
      <w:r>
        <w:rPr>
          <w:vertAlign w:val="subscript"/>
        </w:rPr>
        <w:t>)</w:t>
      </w:r>
      <w:proofErr w:type="gramStart"/>
      <w:r>
        <w:t>;А</w:t>
      </w:r>
      <w:proofErr w:type="gramEnd"/>
      <w:r>
        <w:t xml:space="preserve">10. Сокращенное ионное уравнение реакции </w:t>
      </w:r>
      <w:r>
        <w:rPr>
          <w:lang w:val="en-US"/>
        </w:rPr>
        <w:t>Cu</w:t>
      </w:r>
      <w:r>
        <w:rPr>
          <w:vertAlign w:val="superscript"/>
        </w:rPr>
        <w:t>2+</w:t>
      </w:r>
      <w:r>
        <w:t xml:space="preserve"> + 2</w:t>
      </w:r>
      <w:r>
        <w:rPr>
          <w:lang w:val="en-US"/>
        </w:rPr>
        <w:t>OH</w:t>
      </w:r>
      <w:r>
        <w:rPr>
          <w:vertAlign w:val="superscript"/>
        </w:rPr>
        <w:t>–</w:t>
      </w:r>
      <w:r>
        <w:t xml:space="preserve"> = </w:t>
      </w:r>
      <w:r>
        <w:rPr>
          <w:lang w:val="en-US"/>
        </w:rPr>
        <w:t>Cu</w:t>
      </w:r>
      <w:r>
        <w:t>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2</w:t>
      </w:r>
      <w:r>
        <w:t xml:space="preserve">↓ соответствует взаимодействию: </w:t>
      </w:r>
    </w:p>
    <w:p w:rsidR="009642F5" w:rsidRDefault="009642F5" w:rsidP="009642F5">
      <w:pPr>
        <w:tabs>
          <w:tab w:val="num" w:pos="426"/>
        </w:tabs>
        <w:ind w:left="567"/>
        <w:jc w:val="both"/>
        <w:rPr>
          <w:b/>
        </w:rPr>
      </w:pPr>
      <w:r>
        <w:t xml:space="preserve">а) </w:t>
      </w:r>
      <w:proofErr w:type="spellStart"/>
      <w:r>
        <w:rPr>
          <w:lang w:val="en-US"/>
        </w:rPr>
        <w:t>CuCl</w:t>
      </w:r>
      <w:proofErr w:type="spellEnd"/>
      <w:r>
        <w:rPr>
          <w:vertAlign w:val="subscript"/>
        </w:rPr>
        <w:t>2</w:t>
      </w:r>
      <w:r>
        <w:t xml:space="preserve"> и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O</w:t>
      </w:r>
      <w:r>
        <w:t xml:space="preserve">;  </w:t>
      </w:r>
      <w:r>
        <w:tab/>
        <w:t xml:space="preserve">б) </w:t>
      </w:r>
      <w:proofErr w:type="spellStart"/>
      <w:r>
        <w:rPr>
          <w:lang w:val="en-US"/>
        </w:rPr>
        <w:t>CuCl</w:t>
      </w:r>
      <w:proofErr w:type="spellEnd"/>
      <w:r>
        <w:rPr>
          <w:vertAlign w:val="subscript"/>
        </w:rPr>
        <w:t>2(</w:t>
      </w:r>
      <w:proofErr w:type="spellStart"/>
      <w:r>
        <w:rPr>
          <w:vertAlign w:val="subscript"/>
        </w:rPr>
        <w:t>р-р</w:t>
      </w:r>
      <w:proofErr w:type="spellEnd"/>
      <w:r>
        <w:rPr>
          <w:vertAlign w:val="subscript"/>
        </w:rPr>
        <w:t>)</w:t>
      </w:r>
      <w:r>
        <w:t xml:space="preserve"> и </w:t>
      </w:r>
      <w:r>
        <w:rPr>
          <w:lang w:val="en-US"/>
        </w:rPr>
        <w:t>KOH</w:t>
      </w:r>
      <w:r>
        <w:rPr>
          <w:vertAlign w:val="subscript"/>
        </w:rPr>
        <w:t>(</w:t>
      </w:r>
      <w:proofErr w:type="spellStart"/>
      <w:r>
        <w:rPr>
          <w:vertAlign w:val="subscript"/>
        </w:rPr>
        <w:t>р-р</w:t>
      </w:r>
      <w:proofErr w:type="spellEnd"/>
      <w:r>
        <w:rPr>
          <w:vertAlign w:val="subscript"/>
        </w:rPr>
        <w:t>)</w:t>
      </w:r>
      <w:r>
        <w:t xml:space="preserve">;  </w:t>
      </w:r>
      <w:r>
        <w:tab/>
        <w:t xml:space="preserve">в) </w:t>
      </w:r>
      <w:proofErr w:type="spellStart"/>
      <w:r>
        <w:rPr>
          <w:lang w:val="en-US"/>
        </w:rPr>
        <w:t>CuCO</w:t>
      </w:r>
      <w:proofErr w:type="spellEnd"/>
      <w:r>
        <w:rPr>
          <w:vertAlign w:val="subscript"/>
        </w:rPr>
        <w:t xml:space="preserve">3 </w:t>
      </w:r>
      <w:r>
        <w:t xml:space="preserve">и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lang w:val="en-US"/>
        </w:rPr>
        <w:t>O</w:t>
      </w:r>
      <w:r>
        <w:t xml:space="preserve">;  </w:t>
      </w:r>
      <w:r>
        <w:tab/>
        <w:t xml:space="preserve">г) </w:t>
      </w:r>
      <w:proofErr w:type="spellStart"/>
      <w:r>
        <w:rPr>
          <w:lang w:val="en-US"/>
        </w:rPr>
        <w:t>CuCl</w:t>
      </w:r>
      <w:proofErr w:type="spellEnd"/>
      <w:r>
        <w:rPr>
          <w:vertAlign w:val="subscript"/>
        </w:rPr>
        <w:t>2</w:t>
      </w:r>
      <w:r>
        <w:t xml:space="preserve"> и </w:t>
      </w:r>
      <w:r>
        <w:rPr>
          <w:lang w:val="en-US"/>
        </w:rPr>
        <w:t>Mg</w:t>
      </w:r>
      <w:r>
        <w:t>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2</w:t>
      </w:r>
      <w:r>
        <w:t>.</w:t>
      </w:r>
    </w:p>
    <w:p w:rsidR="009642F5" w:rsidRPr="00B50BF2" w:rsidRDefault="009642F5" w:rsidP="009642F5">
      <w:pPr>
        <w:widowControl w:val="0"/>
        <w:numPr>
          <w:ilvl w:val="0"/>
          <w:numId w:val="24"/>
        </w:numPr>
        <w:shd w:val="clear" w:color="auto" w:fill="FFFFFF"/>
        <w:tabs>
          <w:tab w:val="clear" w:pos="720"/>
          <w:tab w:val="num" w:pos="426"/>
        </w:tabs>
        <w:suppressAutoHyphens/>
        <w:ind w:left="567" w:firstLine="0"/>
        <w:jc w:val="both"/>
        <w:rPr>
          <w:color w:val="000000"/>
        </w:rPr>
      </w:pPr>
      <w:r>
        <w:rPr>
          <w:color w:val="000000"/>
        </w:rPr>
        <w:t>Выберите уравнения реакций, в которых элемент водород является восстановителем.</w:t>
      </w:r>
    </w:p>
    <w:p w:rsidR="009642F5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1) C + 2H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 xml:space="preserve"> = </w:t>
      </w:r>
      <w:r>
        <w:rPr>
          <w:color w:val="000000"/>
        </w:rPr>
        <w:t>С</w:t>
      </w:r>
      <w:r>
        <w:rPr>
          <w:color w:val="000000"/>
          <w:lang w:val="en-US"/>
        </w:rPr>
        <w:t>H</w:t>
      </w:r>
      <w:r>
        <w:rPr>
          <w:color w:val="000000"/>
          <w:vertAlign w:val="subscript"/>
          <w:lang w:val="en-US"/>
        </w:rPr>
        <w:t>4</w:t>
      </w:r>
      <w:r>
        <w:rPr>
          <w:color w:val="000000"/>
          <w:lang w:val="en-US"/>
        </w:rPr>
        <w:t>;</w:t>
      </w:r>
    </w:p>
    <w:p w:rsidR="009642F5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2) Zn + 2HCl = ZnCl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+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;</w:t>
      </w:r>
    </w:p>
    <w:p w:rsidR="009642F5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3) </w:t>
      </w:r>
      <w:proofErr w:type="spellStart"/>
      <w:r>
        <w:rPr>
          <w:color w:val="000000"/>
          <w:lang w:val="en-US"/>
        </w:rPr>
        <w:t>CuO</w:t>
      </w:r>
      <w:proofErr w:type="spellEnd"/>
      <w:r>
        <w:rPr>
          <w:color w:val="000000"/>
          <w:lang w:val="en-US"/>
        </w:rPr>
        <w:t xml:space="preserve"> +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= Cu +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O;</w:t>
      </w:r>
    </w:p>
    <w:p w:rsidR="009642F5" w:rsidRPr="00607935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4) 2H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S + 3O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= 2H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O + 2SO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;</w:t>
      </w:r>
    </w:p>
    <w:p w:rsidR="009642F5" w:rsidRPr="00607935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r w:rsidRPr="00607935">
        <w:rPr>
          <w:color w:val="000000"/>
          <w:lang w:val="en-US"/>
        </w:rPr>
        <w:t>5)</w:t>
      </w:r>
      <w:r>
        <w:rPr>
          <w:color w:val="000000"/>
        </w:rPr>
        <w:t xml:space="preserve"> </w:t>
      </w:r>
      <w:r w:rsidRPr="00607935">
        <w:rPr>
          <w:color w:val="000000"/>
          <w:lang w:val="en-US"/>
        </w:rPr>
        <w:t>2Li + H</w:t>
      </w:r>
      <w:r w:rsidRPr="00607935">
        <w:rPr>
          <w:color w:val="000000"/>
          <w:vertAlign w:val="subscript"/>
          <w:lang w:val="en-US"/>
        </w:rPr>
        <w:t>2</w:t>
      </w:r>
      <w:r w:rsidRPr="00607935">
        <w:rPr>
          <w:color w:val="000000"/>
          <w:lang w:val="en-US"/>
        </w:rPr>
        <w:t> = 2LiH.</w:t>
      </w:r>
    </w:p>
    <w:p w:rsidR="009642F5" w:rsidRPr="007F7EA0" w:rsidRDefault="009642F5" w:rsidP="009642F5">
      <w:pPr>
        <w:pStyle w:val="a3"/>
        <w:numPr>
          <w:ilvl w:val="0"/>
          <w:numId w:val="25"/>
        </w:numPr>
        <w:suppressAutoHyphens/>
        <w:rPr>
          <w:b/>
          <w:bCs/>
        </w:rPr>
      </w:pPr>
      <w:r w:rsidRPr="007F7EA0">
        <w:t xml:space="preserve">Выберите уравнения реакций, в которых элемент азот является восстановителем. </w:t>
      </w:r>
    </w:p>
    <w:p w:rsidR="009642F5" w:rsidRPr="007E1AB0" w:rsidRDefault="009642F5" w:rsidP="009642F5">
      <w:pPr>
        <w:pStyle w:val="a3"/>
        <w:ind w:left="780"/>
        <w:rPr>
          <w:b/>
          <w:bCs/>
          <w:lang w:val="en-US"/>
        </w:rPr>
      </w:pPr>
      <w:r w:rsidRPr="007F7EA0">
        <w:rPr>
          <w:lang w:val="en-US"/>
        </w:rPr>
        <w:t>1) N</w:t>
      </w:r>
      <w:r w:rsidRPr="007F7EA0">
        <w:rPr>
          <w:vertAlign w:val="subscript"/>
          <w:lang w:val="en-US"/>
        </w:rPr>
        <w:t>2</w:t>
      </w:r>
      <w:r w:rsidRPr="007F7EA0">
        <w:rPr>
          <w:lang w:val="en-US"/>
        </w:rPr>
        <w:t xml:space="preserve"> + O</w:t>
      </w:r>
      <w:r w:rsidRPr="007F7EA0">
        <w:rPr>
          <w:vertAlign w:val="subscript"/>
          <w:lang w:val="en-US"/>
        </w:rPr>
        <w:t>2</w:t>
      </w:r>
      <w:r w:rsidRPr="007F7EA0">
        <w:rPr>
          <w:lang w:val="en-US"/>
        </w:rPr>
        <w:t xml:space="preserve"> = 2NO; </w:t>
      </w:r>
    </w:p>
    <w:p w:rsidR="009642F5" w:rsidRPr="007F7EA0" w:rsidRDefault="009642F5" w:rsidP="009642F5">
      <w:pPr>
        <w:pStyle w:val="a3"/>
        <w:ind w:left="780"/>
        <w:rPr>
          <w:b/>
          <w:bCs/>
          <w:lang w:val="en-US"/>
        </w:rPr>
      </w:pPr>
      <w:r w:rsidRPr="007F7EA0">
        <w:rPr>
          <w:lang w:val="en-US"/>
        </w:rPr>
        <w:t xml:space="preserve">2) </w:t>
      </w:r>
      <w:r>
        <w:rPr>
          <w:lang w:val="en-US"/>
        </w:rPr>
        <w:t>HNO</w:t>
      </w:r>
      <w:r w:rsidRPr="007F7EA0">
        <w:rPr>
          <w:vertAlign w:val="subscript"/>
          <w:lang w:val="en-US"/>
        </w:rPr>
        <w:t>3</w:t>
      </w:r>
      <w:r>
        <w:rPr>
          <w:lang w:val="en-US"/>
        </w:rPr>
        <w:t>+CuO=</w:t>
      </w:r>
      <w:proofErr w:type="gramStart"/>
      <w:r>
        <w:rPr>
          <w:lang w:val="en-US"/>
        </w:rPr>
        <w:t>Cu(</w:t>
      </w:r>
      <w:proofErr w:type="gramEnd"/>
      <w:r>
        <w:rPr>
          <w:lang w:val="en-US"/>
        </w:rPr>
        <w:t>NO</w:t>
      </w:r>
      <w:r w:rsidRPr="007F7EA0">
        <w:rPr>
          <w:vertAlign w:val="subscript"/>
          <w:lang w:val="en-US"/>
        </w:rPr>
        <w:t>3</w:t>
      </w:r>
      <w:r>
        <w:rPr>
          <w:lang w:val="en-US"/>
        </w:rPr>
        <w:t>)</w:t>
      </w:r>
      <w:r w:rsidRPr="007F7EA0">
        <w:rPr>
          <w:vertAlign w:val="subscript"/>
          <w:lang w:val="en-US"/>
        </w:rPr>
        <w:t>2</w:t>
      </w:r>
      <w:r>
        <w:rPr>
          <w:lang w:val="en-US"/>
        </w:rPr>
        <w:t>+H</w:t>
      </w:r>
      <w:r w:rsidRPr="007F7EA0">
        <w:rPr>
          <w:vertAlign w:val="subscript"/>
          <w:lang w:val="en-US"/>
        </w:rPr>
        <w:t>2</w:t>
      </w:r>
      <w:r>
        <w:rPr>
          <w:lang w:val="en-US"/>
        </w:rPr>
        <w:t>O</w:t>
      </w:r>
    </w:p>
    <w:p w:rsidR="009642F5" w:rsidRPr="007F7EA0" w:rsidRDefault="009642F5" w:rsidP="009642F5">
      <w:pPr>
        <w:pStyle w:val="a3"/>
        <w:ind w:left="780"/>
        <w:rPr>
          <w:b/>
          <w:bCs/>
          <w:lang w:val="en-US"/>
        </w:rPr>
      </w:pPr>
      <w:r w:rsidRPr="007F7EA0">
        <w:rPr>
          <w:lang w:val="en-US"/>
        </w:rPr>
        <w:t>3) N</w:t>
      </w:r>
      <w:r w:rsidRPr="007F7EA0">
        <w:rPr>
          <w:vertAlign w:val="subscript"/>
          <w:lang w:val="en-US"/>
        </w:rPr>
        <w:t>2</w:t>
      </w:r>
      <w:r w:rsidRPr="007F7EA0">
        <w:rPr>
          <w:lang w:val="en-US"/>
        </w:rPr>
        <w:t xml:space="preserve"> + 3H</w:t>
      </w:r>
      <w:r w:rsidRPr="007F7EA0">
        <w:rPr>
          <w:vertAlign w:val="subscript"/>
          <w:lang w:val="en-US"/>
        </w:rPr>
        <w:t>2</w:t>
      </w:r>
      <w:r w:rsidRPr="007F7EA0">
        <w:rPr>
          <w:lang w:val="en-US"/>
        </w:rPr>
        <w:t xml:space="preserve"> = 2NH</w:t>
      </w:r>
      <w:r w:rsidRPr="007F7EA0">
        <w:rPr>
          <w:vertAlign w:val="subscript"/>
          <w:lang w:val="en-US"/>
        </w:rPr>
        <w:t>3</w:t>
      </w:r>
      <w:r w:rsidRPr="007F7EA0">
        <w:rPr>
          <w:lang w:val="en-US"/>
        </w:rPr>
        <w:t xml:space="preserve">; </w:t>
      </w:r>
    </w:p>
    <w:p w:rsidR="009642F5" w:rsidRPr="007F7EA0" w:rsidRDefault="009642F5" w:rsidP="009642F5">
      <w:pPr>
        <w:pStyle w:val="a3"/>
        <w:ind w:left="780"/>
        <w:rPr>
          <w:b/>
          <w:bCs/>
          <w:lang w:val="en-US"/>
        </w:rPr>
      </w:pPr>
      <w:r w:rsidRPr="007F7EA0">
        <w:rPr>
          <w:lang w:val="en-US"/>
        </w:rPr>
        <w:t>4) N</w:t>
      </w:r>
      <w:r w:rsidRPr="007F7EA0">
        <w:rPr>
          <w:vertAlign w:val="subscript"/>
          <w:lang w:val="en-US"/>
        </w:rPr>
        <w:t>2</w:t>
      </w:r>
      <w:r w:rsidRPr="007F7EA0">
        <w:rPr>
          <w:lang w:val="en-US"/>
        </w:rPr>
        <w:t xml:space="preserve"> + 3Mg =</w:t>
      </w:r>
      <w:r>
        <w:rPr>
          <w:lang w:val="en-US"/>
        </w:rPr>
        <w:t>Mg</w:t>
      </w:r>
      <w:r w:rsidRPr="007F7EA0">
        <w:rPr>
          <w:vertAlign w:val="subscript"/>
          <w:lang w:val="en-US"/>
        </w:rPr>
        <w:t>3</w:t>
      </w:r>
      <w:r>
        <w:rPr>
          <w:lang w:val="en-US"/>
        </w:rPr>
        <w:t>N</w:t>
      </w:r>
      <w:r w:rsidRPr="007F7EA0">
        <w:rPr>
          <w:vertAlign w:val="subscript"/>
          <w:lang w:val="en-US"/>
        </w:rPr>
        <w:t>2</w:t>
      </w:r>
    </w:p>
    <w:p w:rsidR="009642F5" w:rsidRPr="007F7EA0" w:rsidRDefault="009642F5" w:rsidP="009642F5">
      <w:pPr>
        <w:pStyle w:val="a3"/>
        <w:ind w:left="780"/>
        <w:rPr>
          <w:b/>
          <w:bCs/>
          <w:color w:val="000000"/>
          <w:lang w:val="en-US"/>
        </w:rPr>
      </w:pPr>
      <w:r>
        <w:rPr>
          <w:lang w:val="en-US"/>
        </w:rPr>
        <w:t>5)</w:t>
      </w:r>
      <w:r w:rsidRPr="007F7EA0">
        <w:rPr>
          <w:lang w:val="en-US"/>
        </w:rPr>
        <w:t>2NO + O</w:t>
      </w:r>
      <w:r w:rsidRPr="007F7EA0">
        <w:rPr>
          <w:vertAlign w:val="subscript"/>
          <w:lang w:val="en-US"/>
        </w:rPr>
        <w:t>2</w:t>
      </w:r>
      <w:r w:rsidRPr="007F7EA0">
        <w:rPr>
          <w:lang w:val="en-US"/>
        </w:rPr>
        <w:t xml:space="preserve"> = 2NO</w:t>
      </w:r>
      <w:r w:rsidRPr="007F7EA0">
        <w:rPr>
          <w:vertAlign w:val="subscript"/>
          <w:lang w:val="en-US"/>
        </w:rPr>
        <w:t>2</w:t>
      </w:r>
      <w:r w:rsidRPr="007F7EA0">
        <w:rPr>
          <w:lang w:val="en-US"/>
        </w:rPr>
        <w:t>;</w:t>
      </w:r>
    </w:p>
    <w:p w:rsidR="009642F5" w:rsidRPr="00CD7C05" w:rsidRDefault="009642F5" w:rsidP="009642F5">
      <w:pPr>
        <w:widowControl w:val="0"/>
        <w:numPr>
          <w:ilvl w:val="0"/>
          <w:numId w:val="25"/>
        </w:numPr>
        <w:shd w:val="clear" w:color="auto" w:fill="FFFFFF"/>
        <w:suppressAutoHyphens/>
        <w:jc w:val="both"/>
        <w:rPr>
          <w:color w:val="000000"/>
        </w:rPr>
      </w:pPr>
      <w:r w:rsidRPr="00CD7C05">
        <w:rPr>
          <w:color w:val="000000"/>
        </w:rPr>
        <w:t xml:space="preserve">Выберите уравнения реакций, в которых элемент </w:t>
      </w:r>
      <w:r>
        <w:rPr>
          <w:color w:val="000000"/>
        </w:rPr>
        <w:t>углерод</w:t>
      </w:r>
      <w:r w:rsidRPr="00CD7C05">
        <w:rPr>
          <w:color w:val="000000"/>
        </w:rPr>
        <w:t xml:space="preserve"> является </w:t>
      </w:r>
      <w:r>
        <w:rPr>
          <w:color w:val="000000"/>
        </w:rPr>
        <w:t>восстановителем</w:t>
      </w:r>
    </w:p>
    <w:p w:rsidR="009642F5" w:rsidRPr="00897E69" w:rsidRDefault="009642F5" w:rsidP="009642F5">
      <w:pPr>
        <w:shd w:val="clear" w:color="auto" w:fill="FFFFFF"/>
        <w:ind w:left="780"/>
        <w:outlineLvl w:val="0"/>
        <w:rPr>
          <w:color w:val="000000"/>
          <w:kern w:val="36"/>
        </w:rPr>
      </w:pPr>
      <w:r w:rsidRPr="00897E69">
        <w:rPr>
          <w:color w:val="000000"/>
          <w:kern w:val="36"/>
        </w:rPr>
        <w:t>1) 2СО + О</w:t>
      </w:r>
      <w:r w:rsidRPr="00897E69">
        <w:rPr>
          <w:color w:val="000000"/>
          <w:kern w:val="36"/>
          <w:vertAlign w:val="subscript"/>
        </w:rPr>
        <w:t>2</w:t>
      </w:r>
      <w:r w:rsidRPr="00897E69">
        <w:rPr>
          <w:color w:val="000000"/>
          <w:kern w:val="36"/>
        </w:rPr>
        <w:t xml:space="preserve"> = 2СO</w:t>
      </w:r>
      <w:r w:rsidRPr="00897E69">
        <w:rPr>
          <w:color w:val="000000"/>
          <w:kern w:val="36"/>
          <w:vertAlign w:val="subscript"/>
        </w:rPr>
        <w:t>2</w:t>
      </w:r>
      <w:r w:rsidRPr="00897E69">
        <w:rPr>
          <w:color w:val="000000"/>
          <w:kern w:val="36"/>
        </w:rPr>
        <w:br/>
        <w:t>2) СО</w:t>
      </w:r>
      <w:r w:rsidRPr="00897E69">
        <w:rPr>
          <w:color w:val="000000"/>
          <w:kern w:val="36"/>
          <w:vertAlign w:val="subscript"/>
        </w:rPr>
        <w:t>2</w:t>
      </w:r>
      <w:r w:rsidRPr="00897E69">
        <w:rPr>
          <w:color w:val="000000"/>
          <w:kern w:val="36"/>
        </w:rPr>
        <w:t xml:space="preserve"> + 4Н</w:t>
      </w:r>
      <w:r w:rsidRPr="00897E69">
        <w:rPr>
          <w:color w:val="000000"/>
          <w:kern w:val="36"/>
          <w:vertAlign w:val="subscript"/>
        </w:rPr>
        <w:t>2</w:t>
      </w:r>
      <w:r w:rsidRPr="00897E69">
        <w:rPr>
          <w:color w:val="000000"/>
          <w:kern w:val="36"/>
        </w:rPr>
        <w:t xml:space="preserve"> = СН</w:t>
      </w:r>
      <w:r w:rsidRPr="00897E69">
        <w:rPr>
          <w:color w:val="000000"/>
          <w:kern w:val="36"/>
          <w:vertAlign w:val="subscript"/>
        </w:rPr>
        <w:t>4</w:t>
      </w:r>
      <w:r w:rsidRPr="00897E69">
        <w:rPr>
          <w:color w:val="000000"/>
          <w:kern w:val="36"/>
        </w:rPr>
        <w:t>+2Н</w:t>
      </w:r>
      <w:r w:rsidRPr="00897E69">
        <w:rPr>
          <w:color w:val="000000"/>
          <w:kern w:val="36"/>
          <w:vertAlign w:val="subscript"/>
        </w:rPr>
        <w:t>2</w:t>
      </w:r>
      <w:r w:rsidRPr="00897E69">
        <w:rPr>
          <w:color w:val="000000"/>
          <w:kern w:val="36"/>
        </w:rPr>
        <w:t>О</w:t>
      </w:r>
      <w:r w:rsidRPr="00897E69">
        <w:rPr>
          <w:color w:val="000000"/>
          <w:kern w:val="36"/>
        </w:rPr>
        <w:br/>
        <w:t>3) СО</w:t>
      </w:r>
      <w:r w:rsidRPr="00897E69">
        <w:rPr>
          <w:color w:val="000000"/>
          <w:kern w:val="36"/>
          <w:vertAlign w:val="subscript"/>
        </w:rPr>
        <w:t>2</w:t>
      </w:r>
      <w:r w:rsidRPr="00897E69">
        <w:rPr>
          <w:color w:val="000000"/>
          <w:kern w:val="36"/>
        </w:rPr>
        <w:t xml:space="preserve"> + 2Мg = 2МgO</w:t>
      </w:r>
      <w:proofErr w:type="gramStart"/>
      <w:r w:rsidRPr="00897E69">
        <w:rPr>
          <w:color w:val="000000"/>
          <w:kern w:val="36"/>
        </w:rPr>
        <w:t xml:space="preserve"> + С</w:t>
      </w:r>
      <w:proofErr w:type="gramEnd"/>
      <w:r w:rsidRPr="00897E69">
        <w:rPr>
          <w:color w:val="000000"/>
          <w:kern w:val="36"/>
        </w:rPr>
        <w:br/>
        <w:t>4) 5С + 4КNО</w:t>
      </w:r>
      <w:r w:rsidRPr="00897E69">
        <w:rPr>
          <w:color w:val="000000"/>
          <w:kern w:val="36"/>
          <w:vertAlign w:val="subscript"/>
        </w:rPr>
        <w:t>3</w:t>
      </w:r>
      <w:r w:rsidRPr="00897E69">
        <w:rPr>
          <w:color w:val="000000"/>
          <w:kern w:val="36"/>
        </w:rPr>
        <w:t xml:space="preserve"> = 2К</w:t>
      </w:r>
      <w:r w:rsidRPr="00897E69">
        <w:rPr>
          <w:color w:val="000000"/>
          <w:kern w:val="36"/>
          <w:vertAlign w:val="subscript"/>
        </w:rPr>
        <w:t>2</w:t>
      </w:r>
      <w:r w:rsidRPr="00897E69">
        <w:rPr>
          <w:color w:val="000000"/>
          <w:kern w:val="36"/>
        </w:rPr>
        <w:t>СO</w:t>
      </w:r>
      <w:r w:rsidRPr="00897E69">
        <w:rPr>
          <w:color w:val="000000"/>
          <w:kern w:val="36"/>
          <w:vertAlign w:val="subscript"/>
        </w:rPr>
        <w:t>3</w:t>
      </w:r>
      <w:r w:rsidRPr="00897E69">
        <w:rPr>
          <w:color w:val="000000"/>
          <w:kern w:val="36"/>
        </w:rPr>
        <w:t xml:space="preserve"> + 3СО</w:t>
      </w:r>
      <w:r w:rsidRPr="00897E69">
        <w:rPr>
          <w:color w:val="000000"/>
          <w:kern w:val="36"/>
          <w:vertAlign w:val="subscript"/>
        </w:rPr>
        <w:t>2</w:t>
      </w:r>
      <w:r w:rsidRPr="00897E69">
        <w:rPr>
          <w:color w:val="000000"/>
          <w:kern w:val="36"/>
        </w:rPr>
        <w:t xml:space="preserve"> + 2N</w:t>
      </w:r>
      <w:r w:rsidRPr="00897E69">
        <w:rPr>
          <w:color w:val="000000"/>
          <w:kern w:val="36"/>
          <w:vertAlign w:val="subscript"/>
        </w:rPr>
        <w:t>2</w:t>
      </w:r>
      <w:r w:rsidRPr="00897E69">
        <w:rPr>
          <w:color w:val="000000"/>
          <w:kern w:val="36"/>
        </w:rPr>
        <w:br/>
        <w:t>5) 3ВаСО</w:t>
      </w:r>
      <w:r w:rsidRPr="00897E69">
        <w:rPr>
          <w:color w:val="000000"/>
          <w:kern w:val="36"/>
          <w:vertAlign w:val="subscript"/>
        </w:rPr>
        <w:t>3</w:t>
      </w:r>
      <w:r w:rsidRPr="00897E69">
        <w:rPr>
          <w:color w:val="000000"/>
          <w:kern w:val="36"/>
        </w:rPr>
        <w:t xml:space="preserve"> + 4Аl = 3ВаО + 3С + 2Аl</w:t>
      </w:r>
      <w:r w:rsidRPr="00897E69">
        <w:rPr>
          <w:color w:val="000000"/>
          <w:kern w:val="36"/>
          <w:vertAlign w:val="subscript"/>
        </w:rPr>
        <w:t>2</w:t>
      </w:r>
      <w:r w:rsidRPr="00897E69">
        <w:rPr>
          <w:color w:val="000000"/>
          <w:kern w:val="36"/>
        </w:rPr>
        <w:t>О</w:t>
      </w:r>
      <w:r w:rsidRPr="00897E69">
        <w:rPr>
          <w:color w:val="000000"/>
          <w:kern w:val="36"/>
          <w:vertAlign w:val="subscript"/>
        </w:rPr>
        <w:t>3</w:t>
      </w:r>
    </w:p>
    <w:p w:rsidR="009642F5" w:rsidRPr="00B50BF2" w:rsidRDefault="009642F5" w:rsidP="009642F5">
      <w:pPr>
        <w:widowControl w:val="0"/>
        <w:numPr>
          <w:ilvl w:val="0"/>
          <w:numId w:val="25"/>
        </w:numPr>
        <w:shd w:val="clear" w:color="auto" w:fill="FFFFFF"/>
        <w:tabs>
          <w:tab w:val="num" w:pos="426"/>
        </w:tabs>
        <w:suppressAutoHyphens/>
        <w:ind w:left="567" w:firstLine="0"/>
        <w:jc w:val="both"/>
        <w:rPr>
          <w:color w:val="000000"/>
        </w:rPr>
      </w:pPr>
      <w:r>
        <w:rPr>
          <w:color w:val="000000"/>
        </w:rPr>
        <w:t>Выберите уравнения реакций, в которых элемент железо является восстановителем:</w:t>
      </w:r>
    </w:p>
    <w:p w:rsidR="009642F5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1) 2Fe + 3Cl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= 2FeCl</w:t>
      </w:r>
      <w:r>
        <w:rPr>
          <w:color w:val="000000"/>
          <w:vertAlign w:val="subscript"/>
          <w:lang w:val="en-US"/>
        </w:rPr>
        <w:t>3</w:t>
      </w:r>
      <w:r>
        <w:rPr>
          <w:color w:val="000000"/>
          <w:lang w:val="en-US"/>
        </w:rPr>
        <w:t>;</w:t>
      </w:r>
    </w:p>
    <w:p w:rsidR="009642F5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lang w:val="en-US"/>
        </w:rPr>
      </w:pPr>
      <w:r>
        <w:rPr>
          <w:color w:val="000000"/>
          <w:lang w:val="en-US"/>
        </w:rPr>
        <w:t xml:space="preserve">2) </w:t>
      </w:r>
      <w:proofErr w:type="spellStart"/>
      <w:r>
        <w:rPr>
          <w:color w:val="000000"/>
          <w:lang w:val="en-US"/>
        </w:rPr>
        <w:t>FeO</w:t>
      </w:r>
      <w:proofErr w:type="spellEnd"/>
      <w:r>
        <w:rPr>
          <w:color w:val="000000"/>
          <w:lang w:val="en-US"/>
        </w:rPr>
        <w:t xml:space="preserve"> +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= Fe +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O;</w:t>
      </w:r>
    </w:p>
    <w:p w:rsidR="009642F5" w:rsidRDefault="009642F5" w:rsidP="009642F5">
      <w:pPr>
        <w:pStyle w:val="a3"/>
        <w:tabs>
          <w:tab w:val="num" w:pos="426"/>
        </w:tabs>
        <w:ind w:left="567"/>
        <w:rPr>
          <w:color w:val="000000"/>
          <w:lang w:val="en-US"/>
        </w:rPr>
      </w:pPr>
      <w:r>
        <w:rPr>
          <w:lang w:val="en-US"/>
        </w:rPr>
        <w:t xml:space="preserve">3) </w:t>
      </w:r>
      <w:proofErr w:type="spellStart"/>
      <w:r w:rsidRPr="00B50BF2">
        <w:rPr>
          <w:lang w:val="en-US"/>
        </w:rPr>
        <w:t>FeO</w:t>
      </w:r>
      <w:proofErr w:type="spellEnd"/>
      <w:r w:rsidRPr="00B50BF2">
        <w:rPr>
          <w:lang w:val="en-US"/>
        </w:rPr>
        <w:t xml:space="preserve"> + 2HCl = FeCl</w:t>
      </w:r>
      <w:r w:rsidRPr="00B50BF2">
        <w:rPr>
          <w:vertAlign w:val="subscript"/>
          <w:lang w:val="en-US"/>
        </w:rPr>
        <w:t>2</w:t>
      </w:r>
      <w:r w:rsidRPr="00B50BF2">
        <w:rPr>
          <w:lang w:val="en-US"/>
        </w:rPr>
        <w:t> + H</w:t>
      </w:r>
      <w:r w:rsidRPr="00B50BF2">
        <w:rPr>
          <w:vertAlign w:val="subscript"/>
          <w:lang w:val="en-US"/>
        </w:rPr>
        <w:t>2</w:t>
      </w:r>
      <w:r w:rsidRPr="00B50BF2">
        <w:rPr>
          <w:lang w:val="en-US"/>
        </w:rPr>
        <w:t>O.</w:t>
      </w:r>
    </w:p>
    <w:p w:rsidR="009642F5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4) Fe</w:t>
      </w:r>
      <w:r>
        <w:rPr>
          <w:color w:val="000000"/>
          <w:vertAlign w:val="subscript"/>
          <w:lang w:val="en-US"/>
        </w:rPr>
        <w:t>3</w:t>
      </w:r>
      <w:r>
        <w:rPr>
          <w:color w:val="000000"/>
          <w:lang w:val="en-US"/>
        </w:rPr>
        <w:t>O</w:t>
      </w:r>
      <w:r>
        <w:rPr>
          <w:color w:val="000000"/>
          <w:vertAlign w:val="subscript"/>
          <w:lang w:val="en-US"/>
        </w:rPr>
        <w:t>4</w:t>
      </w:r>
      <w:r>
        <w:rPr>
          <w:color w:val="000000"/>
          <w:lang w:val="en-US"/>
        </w:rPr>
        <w:t> + 4CO = 3Fe + 4CO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;</w:t>
      </w:r>
    </w:p>
    <w:p w:rsidR="009642F5" w:rsidRPr="00B50BF2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5) </w:t>
      </w:r>
      <w:proofErr w:type="gramStart"/>
      <w:r>
        <w:rPr>
          <w:color w:val="000000"/>
          <w:lang w:val="en-US"/>
        </w:rPr>
        <w:t>4Fe(</w:t>
      </w:r>
      <w:proofErr w:type="gramEnd"/>
      <w:r>
        <w:rPr>
          <w:color w:val="000000"/>
          <w:lang w:val="en-US"/>
        </w:rPr>
        <w:t>OH)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+ O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+ 2H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O = 4Fe(OH)</w:t>
      </w:r>
      <w:r>
        <w:rPr>
          <w:color w:val="000000"/>
          <w:vertAlign w:val="subscript"/>
          <w:lang w:val="en-US"/>
        </w:rPr>
        <w:t>3</w:t>
      </w:r>
      <w:r>
        <w:rPr>
          <w:color w:val="000000"/>
          <w:lang w:val="en-US"/>
        </w:rPr>
        <w:t>.</w:t>
      </w:r>
    </w:p>
    <w:p w:rsidR="009642F5" w:rsidRDefault="009642F5" w:rsidP="009642F5">
      <w:pPr>
        <w:pStyle w:val="ae"/>
        <w:numPr>
          <w:ilvl w:val="0"/>
          <w:numId w:val="26"/>
        </w:numPr>
        <w:shd w:val="clear" w:color="auto" w:fill="FFFFFF"/>
        <w:tabs>
          <w:tab w:val="num" w:pos="426"/>
        </w:tabs>
        <w:spacing w:before="0" w:after="0"/>
        <w:ind w:left="567" w:firstLine="0"/>
        <w:jc w:val="both"/>
        <w:rPr>
          <w:color w:val="000000"/>
        </w:rPr>
      </w:pPr>
      <w:r>
        <w:rPr>
          <w:color w:val="000000"/>
        </w:rPr>
        <w:t>Выберите уравнения реакций, в которых элемент азот является восстановителем.</w:t>
      </w:r>
    </w:p>
    <w:p w:rsidR="009642F5" w:rsidRPr="00B50BF2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r w:rsidRPr="00B50BF2">
        <w:rPr>
          <w:color w:val="000000"/>
          <w:lang w:val="en-US"/>
        </w:rPr>
        <w:t xml:space="preserve">1) </w:t>
      </w:r>
      <w:r>
        <w:rPr>
          <w:color w:val="000000"/>
          <w:lang w:val="en-US"/>
        </w:rPr>
        <w:t>N</w:t>
      </w:r>
      <w:r w:rsidRPr="00B50BF2"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</w:t>
      </w:r>
      <w:r w:rsidRPr="00B50BF2">
        <w:rPr>
          <w:color w:val="000000"/>
          <w:lang w:val="en-US"/>
        </w:rPr>
        <w:t xml:space="preserve">+ </w:t>
      </w:r>
      <w:r>
        <w:rPr>
          <w:color w:val="000000"/>
          <w:lang w:val="en-US"/>
        </w:rPr>
        <w:t>O</w:t>
      </w:r>
      <w:r w:rsidRPr="00B50BF2"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</w:t>
      </w:r>
      <w:r w:rsidRPr="00B50BF2">
        <w:rPr>
          <w:color w:val="000000"/>
          <w:lang w:val="en-US"/>
        </w:rPr>
        <w:t>= 2</w:t>
      </w:r>
      <w:r>
        <w:rPr>
          <w:color w:val="000000"/>
          <w:lang w:val="en-US"/>
        </w:rPr>
        <w:t>NO</w:t>
      </w:r>
      <w:r w:rsidRPr="00B50BF2">
        <w:rPr>
          <w:color w:val="000000"/>
          <w:lang w:val="en-US"/>
        </w:rPr>
        <w:t xml:space="preserve">; </w:t>
      </w:r>
      <w:r w:rsidRPr="00B50BF2">
        <w:rPr>
          <w:color w:val="000000"/>
          <w:lang w:val="en-US"/>
        </w:rPr>
        <w:tab/>
      </w:r>
      <w:r w:rsidRPr="00B50BF2">
        <w:rPr>
          <w:color w:val="000000"/>
          <w:lang w:val="en-US"/>
        </w:rPr>
        <w:tab/>
      </w:r>
    </w:p>
    <w:p w:rsidR="009642F5" w:rsidRPr="00B50BF2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r w:rsidRPr="00B50BF2">
        <w:rPr>
          <w:color w:val="000000"/>
          <w:lang w:val="en-US"/>
        </w:rPr>
        <w:t>2) 2</w:t>
      </w:r>
      <w:r>
        <w:rPr>
          <w:color w:val="000000"/>
          <w:lang w:val="en-US"/>
        </w:rPr>
        <w:t>NO</w:t>
      </w:r>
      <w:r w:rsidRPr="00B50BF2">
        <w:rPr>
          <w:color w:val="000000"/>
          <w:lang w:val="en-US"/>
        </w:rPr>
        <w:t xml:space="preserve"> + </w:t>
      </w:r>
      <w:r>
        <w:rPr>
          <w:color w:val="000000"/>
          <w:lang w:val="en-US"/>
        </w:rPr>
        <w:t>O</w:t>
      </w:r>
      <w:r w:rsidRPr="00B50BF2"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</w:t>
      </w:r>
      <w:r w:rsidRPr="00B50BF2">
        <w:rPr>
          <w:color w:val="000000"/>
          <w:lang w:val="en-US"/>
        </w:rPr>
        <w:t>= 2</w:t>
      </w:r>
      <w:r>
        <w:rPr>
          <w:color w:val="000000"/>
          <w:lang w:val="en-US"/>
        </w:rPr>
        <w:t>NO</w:t>
      </w:r>
      <w:r w:rsidRPr="00B50BF2">
        <w:rPr>
          <w:color w:val="000000"/>
          <w:vertAlign w:val="subscript"/>
          <w:lang w:val="en-US"/>
        </w:rPr>
        <w:t>2</w:t>
      </w:r>
      <w:r w:rsidRPr="00B50BF2">
        <w:rPr>
          <w:color w:val="000000"/>
          <w:lang w:val="en-US"/>
        </w:rPr>
        <w:t>;</w:t>
      </w:r>
    </w:p>
    <w:p w:rsidR="009642F5" w:rsidRPr="00B50BF2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r w:rsidRPr="00B50BF2">
        <w:rPr>
          <w:color w:val="000000"/>
          <w:lang w:val="en-US"/>
        </w:rPr>
        <w:t xml:space="preserve">3) </w:t>
      </w:r>
      <w:r>
        <w:rPr>
          <w:color w:val="000000"/>
          <w:lang w:val="en-US"/>
        </w:rPr>
        <w:t>N</w:t>
      </w:r>
      <w:r w:rsidRPr="00B50BF2"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</w:t>
      </w:r>
      <w:r w:rsidRPr="00B50BF2">
        <w:rPr>
          <w:color w:val="000000"/>
          <w:lang w:val="en-US"/>
        </w:rPr>
        <w:t>+ 3</w:t>
      </w:r>
      <w:r>
        <w:rPr>
          <w:color w:val="000000"/>
          <w:lang w:val="en-US"/>
        </w:rPr>
        <w:t>H</w:t>
      </w:r>
      <w:r w:rsidRPr="00B50BF2"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</w:t>
      </w:r>
      <w:r w:rsidRPr="00B50BF2">
        <w:rPr>
          <w:color w:val="000000"/>
          <w:lang w:val="en-US"/>
        </w:rPr>
        <w:t>= 2</w:t>
      </w:r>
      <w:r>
        <w:rPr>
          <w:color w:val="000000"/>
          <w:lang w:val="en-US"/>
        </w:rPr>
        <w:t>NH</w:t>
      </w:r>
      <w:r w:rsidRPr="00B50BF2">
        <w:rPr>
          <w:color w:val="000000"/>
          <w:vertAlign w:val="subscript"/>
          <w:lang w:val="en-US"/>
        </w:rPr>
        <w:t>3</w:t>
      </w:r>
      <w:r w:rsidRPr="00B50BF2">
        <w:rPr>
          <w:color w:val="000000"/>
          <w:lang w:val="en-US"/>
        </w:rPr>
        <w:t xml:space="preserve">; </w:t>
      </w:r>
      <w:r w:rsidRPr="00B50BF2">
        <w:rPr>
          <w:color w:val="000000"/>
          <w:lang w:val="en-US"/>
        </w:rPr>
        <w:tab/>
      </w:r>
      <w:r w:rsidRPr="00B50BF2">
        <w:rPr>
          <w:color w:val="000000"/>
          <w:lang w:val="en-US"/>
        </w:rPr>
        <w:tab/>
      </w:r>
    </w:p>
    <w:p w:rsidR="009642F5" w:rsidRPr="00B50BF2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r w:rsidRPr="00B50BF2">
        <w:rPr>
          <w:color w:val="000000"/>
          <w:lang w:val="en-US"/>
        </w:rPr>
        <w:t xml:space="preserve">4) </w:t>
      </w:r>
      <w:r>
        <w:rPr>
          <w:color w:val="000000"/>
          <w:lang w:val="en-US"/>
        </w:rPr>
        <w:t>N</w:t>
      </w:r>
      <w:r w:rsidRPr="00B50BF2"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</w:t>
      </w:r>
      <w:r w:rsidRPr="00B50BF2">
        <w:rPr>
          <w:color w:val="000000"/>
          <w:lang w:val="en-US"/>
        </w:rPr>
        <w:t>+ 3</w:t>
      </w:r>
      <w:r>
        <w:rPr>
          <w:color w:val="000000"/>
          <w:lang w:val="en-US"/>
        </w:rPr>
        <w:t>Mg</w:t>
      </w:r>
      <w:r w:rsidRPr="00B50BF2">
        <w:rPr>
          <w:color w:val="000000"/>
          <w:lang w:val="en-US"/>
        </w:rPr>
        <w:t xml:space="preserve"> = </w:t>
      </w:r>
      <w:r>
        <w:rPr>
          <w:color w:val="000000"/>
          <w:lang w:val="en-US"/>
        </w:rPr>
        <w:t>Mg</w:t>
      </w:r>
      <w:r w:rsidRPr="00B50BF2">
        <w:rPr>
          <w:color w:val="000000"/>
          <w:vertAlign w:val="subscript"/>
          <w:lang w:val="en-US"/>
        </w:rPr>
        <w:t>3</w:t>
      </w:r>
      <w:r>
        <w:rPr>
          <w:color w:val="000000"/>
          <w:lang w:val="en-US"/>
        </w:rPr>
        <w:t>N</w:t>
      </w:r>
      <w:r w:rsidRPr="00B50BF2">
        <w:rPr>
          <w:color w:val="000000"/>
          <w:vertAlign w:val="subscript"/>
          <w:lang w:val="en-US"/>
        </w:rPr>
        <w:t>2</w:t>
      </w:r>
      <w:r w:rsidRPr="00B50BF2">
        <w:rPr>
          <w:color w:val="000000"/>
          <w:lang w:val="en-US"/>
        </w:rPr>
        <w:t>;</w:t>
      </w:r>
    </w:p>
    <w:p w:rsidR="009642F5" w:rsidRPr="00B50BF2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proofErr w:type="gramStart"/>
      <w:r w:rsidRPr="00B50BF2">
        <w:rPr>
          <w:color w:val="000000"/>
          <w:lang w:val="en-US"/>
        </w:rPr>
        <w:t>5)N</w:t>
      </w:r>
      <w:r w:rsidRPr="00B50BF2">
        <w:rPr>
          <w:color w:val="000000"/>
          <w:vertAlign w:val="subscript"/>
          <w:lang w:val="en-US"/>
        </w:rPr>
        <w:t>2</w:t>
      </w:r>
      <w:proofErr w:type="gramEnd"/>
      <w:r w:rsidRPr="00B50BF2">
        <w:rPr>
          <w:color w:val="000000"/>
          <w:lang w:val="en-US"/>
        </w:rPr>
        <w:t> + 6Li = 2Li</w:t>
      </w:r>
      <w:r w:rsidRPr="00B50BF2">
        <w:rPr>
          <w:color w:val="000000"/>
          <w:vertAlign w:val="subscript"/>
          <w:lang w:val="en-US"/>
        </w:rPr>
        <w:t>3</w:t>
      </w:r>
      <w:r w:rsidRPr="00B50BF2">
        <w:rPr>
          <w:color w:val="000000"/>
          <w:lang w:val="en-US"/>
        </w:rPr>
        <w:t>N..</w:t>
      </w:r>
    </w:p>
    <w:p w:rsidR="009642F5" w:rsidRDefault="009642F5" w:rsidP="009642F5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  <w:tab w:val="num" w:pos="426"/>
        </w:tabs>
        <w:suppressAutoHyphens/>
        <w:ind w:left="567" w:firstLine="0"/>
        <w:jc w:val="both"/>
        <w:rPr>
          <w:color w:val="000000"/>
        </w:rPr>
      </w:pPr>
      <w:r>
        <w:rPr>
          <w:color w:val="000000"/>
        </w:rPr>
        <w:t>Установите соответствие между исходными веществами и продуктами реакции.</w:t>
      </w:r>
    </w:p>
    <w:p w:rsidR="009642F5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</w:rPr>
      </w:pPr>
      <w:r>
        <w:rPr>
          <w:color w:val="000000"/>
        </w:rPr>
        <w:t xml:space="preserve">Исходные вещества </w:t>
      </w:r>
      <w:r>
        <w:rPr>
          <w:color w:val="000000"/>
        </w:rPr>
        <w:tab/>
      </w:r>
      <w:r>
        <w:rPr>
          <w:color w:val="000000"/>
        </w:rPr>
        <w:tab/>
        <w:t>Продукты реакции</w:t>
      </w:r>
    </w:p>
    <w:p w:rsidR="009642F5" w:rsidRPr="00F72111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</w:rPr>
      </w:pPr>
      <w:r>
        <w:rPr>
          <w:color w:val="000000"/>
        </w:rPr>
        <w:t xml:space="preserve">А) </w:t>
      </w:r>
      <w:r>
        <w:rPr>
          <w:color w:val="000000"/>
          <w:lang w:val="en-US"/>
        </w:rPr>
        <w:t>N</w:t>
      </w:r>
      <w:r w:rsidRPr="00B50BF2">
        <w:rPr>
          <w:color w:val="000000"/>
          <w:vertAlign w:val="subscript"/>
        </w:rPr>
        <w:t>2</w:t>
      </w:r>
      <w:r>
        <w:rPr>
          <w:color w:val="000000"/>
        </w:rPr>
        <w:t xml:space="preserve"> + O</w:t>
      </w:r>
      <w:r>
        <w:rPr>
          <w:color w:val="000000"/>
          <w:vertAlign w:val="subscript"/>
        </w:rPr>
        <w:t>2</w:t>
      </w:r>
      <w:r>
        <w:rPr>
          <w:color w:val="000000"/>
        </w:rPr>
        <w:t> </w:t>
      </w:r>
      <w:r w:rsidR="00F72111">
        <w:rPr>
          <w:color w:val="000000"/>
        </w:rPr>
        <w:t>→</w:t>
      </w:r>
      <w:r>
        <w:rPr>
          <w:color w:val="000000"/>
        </w:rPr>
        <w:t xml:space="preserve">. </w:t>
      </w:r>
      <w:r>
        <w:rPr>
          <w:color w:val="000000"/>
        </w:rPr>
        <w:tab/>
      </w:r>
      <w:r>
        <w:rPr>
          <w:color w:val="000000"/>
        </w:rPr>
        <w:tab/>
      </w:r>
      <w:r w:rsidR="00F72111">
        <w:rPr>
          <w:color w:val="000000"/>
        </w:rPr>
        <w:tab/>
      </w:r>
      <w:r w:rsidRPr="00F72111">
        <w:rPr>
          <w:color w:val="000000"/>
        </w:rPr>
        <w:t xml:space="preserve">1) </w:t>
      </w:r>
      <w:r>
        <w:rPr>
          <w:color w:val="000000"/>
          <w:lang w:val="en-US"/>
        </w:rPr>
        <w:t>HNO</w:t>
      </w:r>
      <w:r w:rsidRPr="00F72111">
        <w:rPr>
          <w:color w:val="000000"/>
          <w:vertAlign w:val="subscript"/>
        </w:rPr>
        <w:t>3</w:t>
      </w:r>
      <w:r w:rsidRPr="00F72111">
        <w:rPr>
          <w:color w:val="000000"/>
        </w:rPr>
        <w:t>.</w:t>
      </w:r>
    </w:p>
    <w:p w:rsidR="009642F5" w:rsidRPr="00F72111" w:rsidRDefault="009642F5" w:rsidP="00F72111">
      <w:pPr>
        <w:pStyle w:val="a4"/>
      </w:pPr>
      <w:r>
        <w:rPr>
          <w:color w:val="000000"/>
        </w:rPr>
        <w:t>Б</w:t>
      </w:r>
      <w:r w:rsidRPr="00F72111">
        <w:rPr>
          <w:color w:val="000000"/>
        </w:rPr>
        <w:t xml:space="preserve">) </w:t>
      </w:r>
      <w:r>
        <w:rPr>
          <w:color w:val="000000"/>
          <w:lang w:val="en-US"/>
        </w:rPr>
        <w:t>N</w:t>
      </w:r>
      <w:r w:rsidRPr="00F72111">
        <w:rPr>
          <w:color w:val="000000"/>
          <w:vertAlign w:val="subscript"/>
        </w:rPr>
        <w:t>2</w:t>
      </w:r>
      <w:r>
        <w:rPr>
          <w:color w:val="000000"/>
          <w:lang w:val="en-US"/>
        </w:rPr>
        <w:t>O</w:t>
      </w:r>
      <w:r w:rsidRPr="00F72111">
        <w:rPr>
          <w:color w:val="000000"/>
          <w:vertAlign w:val="subscript"/>
        </w:rPr>
        <w:t>5</w:t>
      </w:r>
      <w:r>
        <w:rPr>
          <w:color w:val="000000"/>
          <w:lang w:val="en-US"/>
        </w:rPr>
        <w:t> </w:t>
      </w:r>
      <w:r w:rsidRPr="00F72111">
        <w:rPr>
          <w:color w:val="000000"/>
        </w:rPr>
        <w:t xml:space="preserve">+ </w:t>
      </w:r>
      <w:proofErr w:type="spellStart"/>
      <w:r>
        <w:rPr>
          <w:color w:val="000000"/>
          <w:lang w:val="en-US"/>
        </w:rPr>
        <w:t>NaOH</w:t>
      </w:r>
      <w:proofErr w:type="spellEnd"/>
      <w:r w:rsidRPr="00F72111">
        <w:rPr>
          <w:color w:val="000000"/>
        </w:rPr>
        <w:t xml:space="preserve"> </w:t>
      </w:r>
      <w:r w:rsidR="00F72111">
        <w:t>→</w:t>
      </w:r>
      <w:r w:rsidR="00F72111">
        <w:tab/>
      </w:r>
      <w:r w:rsidR="00F72111">
        <w:tab/>
      </w:r>
      <w:r w:rsidRPr="00F72111">
        <w:rPr>
          <w:color w:val="000000"/>
        </w:rPr>
        <w:t xml:space="preserve">2) </w:t>
      </w:r>
      <w:r>
        <w:rPr>
          <w:color w:val="000000"/>
          <w:lang w:val="en-US"/>
        </w:rPr>
        <w:t>N</w:t>
      </w:r>
      <w:r w:rsidRPr="00F72111">
        <w:rPr>
          <w:color w:val="000000"/>
          <w:vertAlign w:val="subscript"/>
        </w:rPr>
        <w:t>2</w:t>
      </w:r>
      <w:r>
        <w:rPr>
          <w:color w:val="000000"/>
          <w:lang w:val="en-US"/>
        </w:rPr>
        <w:t>O</w:t>
      </w:r>
      <w:r w:rsidRPr="00F72111">
        <w:rPr>
          <w:color w:val="000000"/>
          <w:vertAlign w:val="subscript"/>
        </w:rPr>
        <w:t>5</w:t>
      </w:r>
      <w:r w:rsidRPr="00F72111">
        <w:rPr>
          <w:color w:val="000000"/>
        </w:rPr>
        <w:t>.</w:t>
      </w:r>
    </w:p>
    <w:p w:rsidR="009642F5" w:rsidRPr="00F72111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</w:rPr>
      </w:pPr>
      <w:r>
        <w:rPr>
          <w:color w:val="000000"/>
        </w:rPr>
        <w:t>В</w:t>
      </w:r>
      <w:r w:rsidRPr="00F72111">
        <w:rPr>
          <w:color w:val="000000"/>
        </w:rPr>
        <w:t xml:space="preserve">) </w:t>
      </w:r>
      <w:r>
        <w:rPr>
          <w:color w:val="000000"/>
          <w:lang w:val="en-US"/>
        </w:rPr>
        <w:t>HNO</w:t>
      </w:r>
      <w:r w:rsidRPr="00F72111">
        <w:rPr>
          <w:color w:val="000000"/>
          <w:vertAlign w:val="subscript"/>
        </w:rPr>
        <w:t>3</w:t>
      </w:r>
      <w:r>
        <w:rPr>
          <w:color w:val="000000"/>
          <w:lang w:val="en-US"/>
        </w:rPr>
        <w:t> </w:t>
      </w:r>
      <w:r w:rsidRPr="00F72111">
        <w:rPr>
          <w:color w:val="000000"/>
        </w:rPr>
        <w:t xml:space="preserve">+ </w:t>
      </w:r>
      <w:r>
        <w:rPr>
          <w:color w:val="000000"/>
          <w:lang w:val="en-US"/>
        </w:rPr>
        <w:t>Na</w:t>
      </w:r>
      <w:r w:rsidRPr="00F72111">
        <w:rPr>
          <w:color w:val="000000"/>
          <w:vertAlign w:val="subscript"/>
        </w:rPr>
        <w:t>2</w:t>
      </w:r>
      <w:r>
        <w:rPr>
          <w:color w:val="000000"/>
          <w:lang w:val="en-US"/>
        </w:rPr>
        <w:t>O</w:t>
      </w:r>
      <w:r w:rsidRPr="00F72111">
        <w:rPr>
          <w:color w:val="000000"/>
        </w:rPr>
        <w:t xml:space="preserve"> </w:t>
      </w:r>
      <w:r w:rsidR="00F72111" w:rsidRPr="00F72111">
        <w:rPr>
          <w:color w:val="000000"/>
        </w:rPr>
        <w:t>→</w:t>
      </w:r>
      <w:r w:rsidRPr="00F72111">
        <w:rPr>
          <w:color w:val="000000"/>
        </w:rPr>
        <w:tab/>
      </w:r>
      <w:r w:rsidRPr="00F72111">
        <w:rPr>
          <w:color w:val="000000"/>
        </w:rPr>
        <w:tab/>
        <w:t xml:space="preserve">3) </w:t>
      </w:r>
      <w:proofErr w:type="spellStart"/>
      <w:r>
        <w:rPr>
          <w:color w:val="000000"/>
          <w:lang w:val="en-US"/>
        </w:rPr>
        <w:t>NaNO</w:t>
      </w:r>
      <w:proofErr w:type="spellEnd"/>
      <w:r w:rsidRPr="00F72111">
        <w:rPr>
          <w:color w:val="000000"/>
          <w:vertAlign w:val="subscript"/>
        </w:rPr>
        <w:t>3</w:t>
      </w:r>
      <w:r>
        <w:rPr>
          <w:color w:val="000000"/>
          <w:lang w:val="en-US"/>
        </w:rPr>
        <w:t> </w:t>
      </w:r>
      <w:r w:rsidRPr="00F72111">
        <w:rPr>
          <w:color w:val="000000"/>
        </w:rPr>
        <w:t xml:space="preserve">+ </w:t>
      </w:r>
      <w:r>
        <w:rPr>
          <w:color w:val="000000"/>
          <w:lang w:val="en-US"/>
        </w:rPr>
        <w:t>H</w:t>
      </w:r>
      <w:r w:rsidRPr="00F72111">
        <w:rPr>
          <w:color w:val="000000"/>
          <w:vertAlign w:val="subscript"/>
        </w:rPr>
        <w:t>2</w:t>
      </w:r>
      <w:r>
        <w:rPr>
          <w:color w:val="000000"/>
          <w:lang w:val="en-US"/>
        </w:rPr>
        <w:t>O</w:t>
      </w:r>
      <w:r w:rsidRPr="00F72111">
        <w:rPr>
          <w:color w:val="000000"/>
        </w:rPr>
        <w:t>.</w:t>
      </w:r>
    </w:p>
    <w:p w:rsidR="009642F5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</w:rPr>
      </w:pPr>
      <w:r w:rsidRPr="00F72111">
        <w:rPr>
          <w:color w:val="000000"/>
        </w:rPr>
        <w:tab/>
      </w:r>
      <w:r w:rsidRPr="00F72111">
        <w:rPr>
          <w:color w:val="000000"/>
        </w:rPr>
        <w:tab/>
      </w:r>
      <w:r w:rsidRPr="00F72111">
        <w:rPr>
          <w:color w:val="000000"/>
        </w:rPr>
        <w:tab/>
      </w:r>
      <w:r w:rsidRPr="00F72111">
        <w:rPr>
          <w:color w:val="000000"/>
        </w:rPr>
        <w:tab/>
      </w:r>
      <w:r w:rsidRPr="00F72111">
        <w:rPr>
          <w:color w:val="000000"/>
        </w:rPr>
        <w:tab/>
        <w:t xml:space="preserve">4) </w:t>
      </w:r>
      <w:proofErr w:type="spellStart"/>
      <w:r>
        <w:rPr>
          <w:color w:val="000000"/>
          <w:lang w:val="en-US"/>
        </w:rPr>
        <w:t>NaNO</w:t>
      </w:r>
      <w:proofErr w:type="spellEnd"/>
      <w:r w:rsidRPr="00F72111">
        <w:rPr>
          <w:color w:val="000000"/>
          <w:vertAlign w:val="subscript"/>
        </w:rPr>
        <w:t>3</w:t>
      </w:r>
      <w:r>
        <w:rPr>
          <w:color w:val="000000"/>
          <w:vertAlign w:val="subscript"/>
          <w:lang w:val="en-US"/>
        </w:rPr>
        <w:t> </w:t>
      </w:r>
      <w:r w:rsidRPr="00F72111">
        <w:rPr>
          <w:color w:val="000000"/>
        </w:rPr>
        <w:t xml:space="preserve">+ </w:t>
      </w:r>
      <w:r>
        <w:rPr>
          <w:color w:val="000000"/>
          <w:lang w:val="en-US"/>
        </w:rPr>
        <w:t>H</w:t>
      </w:r>
      <w:r w:rsidRPr="00F72111">
        <w:rPr>
          <w:color w:val="000000"/>
          <w:vertAlign w:val="subscript"/>
        </w:rPr>
        <w:t>2</w:t>
      </w:r>
      <w:r w:rsidRPr="00F72111">
        <w:rPr>
          <w:color w:val="000000"/>
        </w:rPr>
        <w:t>.</w:t>
      </w:r>
    </w:p>
    <w:p w:rsidR="009642F5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5) </w:t>
      </w:r>
      <w:r>
        <w:rPr>
          <w:color w:val="000000"/>
          <w:lang w:val="en-US"/>
        </w:rPr>
        <w:t>HNO</w:t>
      </w:r>
      <w:r>
        <w:rPr>
          <w:color w:val="000000"/>
          <w:vertAlign w:val="subscript"/>
        </w:rPr>
        <w:t>3</w:t>
      </w:r>
      <w:r>
        <w:rPr>
          <w:color w:val="000000"/>
          <w:lang w:val="en-US"/>
        </w:rPr>
        <w:t> </w:t>
      </w:r>
      <w:r>
        <w:rPr>
          <w:color w:val="000000"/>
        </w:rPr>
        <w:t xml:space="preserve">+ </w:t>
      </w:r>
      <w:r>
        <w:rPr>
          <w:color w:val="000000"/>
          <w:lang w:val="en-US"/>
        </w:rPr>
        <w:t>H</w:t>
      </w:r>
      <w:r>
        <w:rPr>
          <w:color w:val="000000"/>
          <w:vertAlign w:val="subscript"/>
        </w:rPr>
        <w:t>2</w:t>
      </w:r>
      <w:r>
        <w:rPr>
          <w:color w:val="000000"/>
          <w:lang w:val="en-US"/>
        </w:rPr>
        <w:t>O</w:t>
      </w:r>
      <w:r>
        <w:rPr>
          <w:color w:val="000000"/>
        </w:rPr>
        <w:t>.</w:t>
      </w:r>
    </w:p>
    <w:p w:rsidR="009642F5" w:rsidRPr="00CD7C05" w:rsidRDefault="009642F5" w:rsidP="009642F5">
      <w:pPr>
        <w:widowControl w:val="0"/>
        <w:numPr>
          <w:ilvl w:val="0"/>
          <w:numId w:val="30"/>
        </w:numPr>
        <w:shd w:val="clear" w:color="auto" w:fill="FFFFFF"/>
        <w:suppressAutoHyphens/>
        <w:jc w:val="both"/>
        <w:rPr>
          <w:color w:val="000000"/>
        </w:rPr>
      </w:pPr>
      <w:r w:rsidRPr="00CD7C05">
        <w:rPr>
          <w:color w:val="000000"/>
        </w:rPr>
        <w:t>Установите соответствие между исходными веществами и продуктами реакции.</w:t>
      </w:r>
    </w:p>
    <w:p w:rsidR="009642F5" w:rsidRPr="00CD7C05" w:rsidRDefault="009642F5" w:rsidP="009642F5">
      <w:pPr>
        <w:shd w:val="clear" w:color="auto" w:fill="FFFFFF"/>
        <w:ind w:left="720"/>
        <w:jc w:val="both"/>
        <w:rPr>
          <w:color w:val="000000"/>
        </w:rPr>
      </w:pPr>
      <w:r w:rsidRPr="00CD7C05">
        <w:rPr>
          <w:color w:val="000000"/>
        </w:rPr>
        <w:t xml:space="preserve">Исходные вещества </w:t>
      </w:r>
      <w:r w:rsidRPr="00CD7C05">
        <w:rPr>
          <w:color w:val="000000"/>
        </w:rPr>
        <w:tab/>
      </w:r>
      <w:r w:rsidRPr="00CD7C05">
        <w:rPr>
          <w:color w:val="000000"/>
        </w:rPr>
        <w:tab/>
        <w:t>Продукты реакции</w:t>
      </w:r>
    </w:p>
    <w:p w:rsidR="009642F5" w:rsidRPr="00E63FB0" w:rsidRDefault="009642F5" w:rsidP="00F72111">
      <w:pPr>
        <w:ind w:left="360"/>
      </w:pPr>
      <w:r w:rsidRPr="00F72111">
        <w:rPr>
          <w:rFonts w:ascii="RobotoRegular" w:hAnsi="RobotoRegular"/>
          <w:color w:val="222222"/>
          <w:shd w:val="clear" w:color="auto" w:fill="FFFFFF"/>
        </w:rPr>
        <w:t>А</w:t>
      </w:r>
      <w:r w:rsidRPr="00E63FB0">
        <w:rPr>
          <w:rFonts w:ascii="RobotoRegular" w:hAnsi="RobotoRegular"/>
          <w:color w:val="222222"/>
          <w:shd w:val="clear" w:color="auto" w:fill="FFFFFF"/>
        </w:rPr>
        <w:t xml:space="preserve">) </w:t>
      </w:r>
      <w:r w:rsidRPr="00F72111">
        <w:rPr>
          <w:rFonts w:ascii="RobotoRegular" w:hAnsi="RobotoRegular"/>
          <w:color w:val="222222"/>
          <w:shd w:val="clear" w:color="auto" w:fill="FFFFFF"/>
          <w:lang w:val="en-US"/>
        </w:rPr>
        <w:t>Fe </w:t>
      </w:r>
      <w:r w:rsidRPr="00E63FB0">
        <w:rPr>
          <w:rFonts w:ascii="RobotoRegular" w:hAnsi="RobotoRegular"/>
          <w:color w:val="222222"/>
          <w:shd w:val="clear" w:color="auto" w:fill="FFFFFF"/>
        </w:rPr>
        <w:t>+</w:t>
      </w:r>
      <w:r w:rsidRPr="00F72111">
        <w:rPr>
          <w:rFonts w:ascii="RobotoRegular" w:hAnsi="RobotoRegular"/>
          <w:color w:val="222222"/>
          <w:shd w:val="clear" w:color="auto" w:fill="FFFFFF"/>
          <w:lang w:val="en-US"/>
        </w:rPr>
        <w:t> </w:t>
      </w:r>
      <w:proofErr w:type="spellStart"/>
      <w:r w:rsidRPr="00F72111">
        <w:rPr>
          <w:rFonts w:ascii="RobotoRegular" w:hAnsi="RobotoRegular"/>
          <w:color w:val="222222"/>
          <w:shd w:val="clear" w:color="auto" w:fill="FFFFFF"/>
          <w:lang w:val="en-US"/>
        </w:rPr>
        <w:t>Cl</w:t>
      </w:r>
      <w:proofErr w:type="spellEnd"/>
      <w:r w:rsidRPr="00E63FB0">
        <w:rPr>
          <w:rFonts w:ascii="RobotoRegular" w:hAnsi="RobotoRegular"/>
          <w:color w:val="222222"/>
          <w:sz w:val="18"/>
          <w:szCs w:val="18"/>
          <w:shd w:val="clear" w:color="auto" w:fill="FFFFFF"/>
          <w:vertAlign w:val="subscript"/>
        </w:rPr>
        <w:t>2</w:t>
      </w:r>
      <w:r w:rsidR="00F72111" w:rsidRPr="00E63FB0">
        <w:t>→</w:t>
      </w:r>
      <w:r w:rsidR="00F72111" w:rsidRPr="00E63FB0">
        <w:tab/>
      </w:r>
      <w:r w:rsidR="00F72111" w:rsidRPr="00E63FB0">
        <w:tab/>
      </w:r>
      <w:r w:rsidR="00F72111" w:rsidRPr="00E63FB0">
        <w:tab/>
      </w:r>
      <w:r w:rsidRPr="00E63FB0">
        <w:rPr>
          <w:rFonts w:ascii="RobotoRegular" w:hAnsi="RobotoRegular"/>
          <w:color w:val="222222"/>
        </w:rPr>
        <w:t xml:space="preserve">1) </w:t>
      </w:r>
      <w:proofErr w:type="spellStart"/>
      <w:r w:rsidRPr="00F72111">
        <w:rPr>
          <w:rFonts w:ascii="RobotoRegular" w:hAnsi="RobotoRegular"/>
          <w:color w:val="222222"/>
          <w:lang w:val="en-US"/>
        </w:rPr>
        <w:t>FeCl</w:t>
      </w:r>
      <w:proofErr w:type="spellEnd"/>
      <w:r w:rsidRPr="00E63FB0">
        <w:rPr>
          <w:rFonts w:ascii="RobotoRegular" w:hAnsi="RobotoRegular"/>
          <w:color w:val="222222"/>
          <w:sz w:val="18"/>
          <w:szCs w:val="18"/>
          <w:vertAlign w:val="subscript"/>
        </w:rPr>
        <w:t>2</w:t>
      </w:r>
      <w:r w:rsidRPr="00F72111">
        <w:rPr>
          <w:rFonts w:ascii="RobotoRegular" w:hAnsi="RobotoRegular"/>
          <w:color w:val="222222"/>
          <w:lang w:val="en-US"/>
        </w:rPr>
        <w:t> </w:t>
      </w:r>
      <w:r w:rsidRPr="00E63FB0">
        <w:rPr>
          <w:rFonts w:ascii="RobotoRegular" w:hAnsi="RobotoRegular"/>
          <w:color w:val="222222"/>
        </w:rPr>
        <w:t>+</w:t>
      </w:r>
      <w:r w:rsidRPr="00F72111">
        <w:rPr>
          <w:rFonts w:ascii="RobotoRegular" w:hAnsi="RobotoRegular"/>
          <w:color w:val="222222"/>
          <w:lang w:val="en-US"/>
        </w:rPr>
        <w:t> H</w:t>
      </w:r>
      <w:r w:rsidRPr="00E63FB0">
        <w:rPr>
          <w:rFonts w:ascii="RobotoRegular" w:hAnsi="RobotoRegular"/>
          <w:color w:val="222222"/>
          <w:sz w:val="18"/>
          <w:szCs w:val="18"/>
          <w:vertAlign w:val="subscript"/>
        </w:rPr>
        <w:t>2</w:t>
      </w:r>
    </w:p>
    <w:p w:rsidR="009642F5" w:rsidRPr="00F72111" w:rsidRDefault="009642F5" w:rsidP="00F72111">
      <w:pPr>
        <w:ind w:left="360"/>
      </w:pPr>
      <w:r w:rsidRPr="00F72111">
        <w:rPr>
          <w:rFonts w:ascii="RobotoRegular" w:hAnsi="RobotoRegular"/>
          <w:color w:val="222222"/>
        </w:rPr>
        <w:t xml:space="preserve">Б) </w:t>
      </w:r>
      <w:r w:rsidRPr="00F72111">
        <w:rPr>
          <w:rFonts w:ascii="RobotoRegular" w:hAnsi="RobotoRegular"/>
          <w:color w:val="222222"/>
          <w:lang w:val="en-US"/>
        </w:rPr>
        <w:t>Fe</w:t>
      </w:r>
      <w:r w:rsidRPr="00F72111">
        <w:rPr>
          <w:rFonts w:ascii="RobotoRegular" w:hAnsi="RobotoRegular"/>
          <w:color w:val="222222"/>
        </w:rPr>
        <w:t xml:space="preserve"> + </w:t>
      </w:r>
      <w:proofErr w:type="spellStart"/>
      <w:r w:rsidRPr="00F72111">
        <w:rPr>
          <w:rFonts w:ascii="RobotoRegular" w:hAnsi="RobotoRegular"/>
          <w:color w:val="222222"/>
          <w:lang w:val="en-US"/>
        </w:rPr>
        <w:t>HCl</w:t>
      </w:r>
      <w:proofErr w:type="spellEnd"/>
      <w:r w:rsidR="00F72111">
        <w:t>→</w:t>
      </w:r>
      <w:r w:rsidRPr="00F72111">
        <w:rPr>
          <w:rFonts w:ascii="RobotoRegular" w:hAnsi="RobotoRegular"/>
          <w:color w:val="222222"/>
        </w:rPr>
        <w:tab/>
      </w:r>
      <w:r w:rsidRPr="00F72111">
        <w:rPr>
          <w:rFonts w:ascii="RobotoRegular" w:hAnsi="RobotoRegular"/>
          <w:color w:val="222222"/>
        </w:rPr>
        <w:tab/>
      </w:r>
      <w:r w:rsidR="00F72111">
        <w:rPr>
          <w:rFonts w:ascii="RobotoRegular" w:hAnsi="RobotoRegular"/>
          <w:color w:val="222222"/>
        </w:rPr>
        <w:tab/>
      </w:r>
      <w:r w:rsidRPr="00F72111">
        <w:rPr>
          <w:rFonts w:ascii="RobotoRegular" w:hAnsi="RobotoRegular"/>
          <w:color w:val="222222"/>
        </w:rPr>
        <w:t xml:space="preserve">2) </w:t>
      </w:r>
      <w:proofErr w:type="spellStart"/>
      <w:r w:rsidRPr="00F72111">
        <w:rPr>
          <w:rFonts w:ascii="RobotoRegular" w:hAnsi="RobotoRegular"/>
          <w:color w:val="222222"/>
          <w:lang w:val="en-US"/>
        </w:rPr>
        <w:t>FeCl</w:t>
      </w:r>
      <w:proofErr w:type="spellEnd"/>
      <w:r w:rsidRPr="00F72111">
        <w:rPr>
          <w:rFonts w:ascii="RobotoRegular" w:hAnsi="RobotoRegular"/>
          <w:color w:val="222222"/>
          <w:sz w:val="18"/>
          <w:szCs w:val="18"/>
          <w:vertAlign w:val="subscript"/>
        </w:rPr>
        <w:t>3</w:t>
      </w:r>
    </w:p>
    <w:p w:rsidR="009642F5" w:rsidRPr="00F72111" w:rsidRDefault="009642F5" w:rsidP="00F72111">
      <w:pPr>
        <w:ind w:left="360"/>
      </w:pPr>
      <w:r w:rsidRPr="00F72111">
        <w:rPr>
          <w:rFonts w:ascii="RobotoRegular" w:hAnsi="RobotoRegular"/>
          <w:color w:val="222222"/>
        </w:rPr>
        <w:lastRenderedPageBreak/>
        <w:t xml:space="preserve">В) </w:t>
      </w:r>
      <w:r w:rsidRPr="00F72111">
        <w:rPr>
          <w:rFonts w:ascii="RobotoRegular" w:hAnsi="RobotoRegular"/>
          <w:color w:val="222222"/>
          <w:lang w:val="en-US"/>
        </w:rPr>
        <w:t>Fe</w:t>
      </w:r>
      <w:r w:rsidRPr="00F72111">
        <w:rPr>
          <w:rFonts w:ascii="RobotoRegular" w:hAnsi="RobotoRegular"/>
          <w:color w:val="222222"/>
          <w:sz w:val="18"/>
          <w:szCs w:val="18"/>
          <w:vertAlign w:val="subscript"/>
        </w:rPr>
        <w:t>2</w:t>
      </w:r>
      <w:r w:rsidRPr="00F72111">
        <w:rPr>
          <w:rFonts w:ascii="RobotoRegular" w:hAnsi="RobotoRegular"/>
          <w:color w:val="222222"/>
          <w:lang w:val="en-US"/>
        </w:rPr>
        <w:t>O</w:t>
      </w:r>
      <w:r w:rsidRPr="00F72111">
        <w:rPr>
          <w:rFonts w:ascii="RobotoRegular" w:hAnsi="RobotoRegular"/>
          <w:color w:val="222222"/>
          <w:sz w:val="18"/>
          <w:szCs w:val="18"/>
          <w:vertAlign w:val="subscript"/>
        </w:rPr>
        <w:t>3</w:t>
      </w:r>
      <w:r w:rsidRPr="00F72111">
        <w:rPr>
          <w:rFonts w:ascii="RobotoRegular" w:hAnsi="RobotoRegular"/>
          <w:color w:val="222222"/>
          <w:lang w:val="en-US"/>
        </w:rPr>
        <w:t> </w:t>
      </w:r>
      <w:r w:rsidRPr="00F72111">
        <w:rPr>
          <w:rFonts w:ascii="RobotoRegular" w:hAnsi="RobotoRegular"/>
          <w:color w:val="222222"/>
        </w:rPr>
        <w:t>+</w:t>
      </w:r>
      <w:r w:rsidRPr="00F72111">
        <w:rPr>
          <w:rFonts w:ascii="RobotoRegular" w:hAnsi="RobotoRegular"/>
          <w:color w:val="222222"/>
          <w:lang w:val="en-US"/>
        </w:rPr>
        <w:t> </w:t>
      </w:r>
      <w:proofErr w:type="spellStart"/>
      <w:r w:rsidRPr="00F72111">
        <w:rPr>
          <w:rFonts w:ascii="RobotoRegular" w:hAnsi="RobotoRegular"/>
          <w:color w:val="222222"/>
          <w:lang w:val="en-US"/>
        </w:rPr>
        <w:t>HCl</w:t>
      </w:r>
      <w:proofErr w:type="spellEnd"/>
      <w:r w:rsidRPr="00F72111">
        <w:rPr>
          <w:rFonts w:ascii="RobotoRegular" w:hAnsi="RobotoRegular"/>
          <w:color w:val="222222"/>
        </w:rPr>
        <w:t xml:space="preserve"> </w:t>
      </w:r>
      <w:r w:rsidR="00F72111">
        <w:t>→</w:t>
      </w:r>
      <w:r w:rsidR="00F72111">
        <w:tab/>
      </w:r>
      <w:r w:rsidRPr="00F72111">
        <w:rPr>
          <w:rFonts w:ascii="RobotoRegular" w:hAnsi="RobotoRegular"/>
          <w:color w:val="222222"/>
        </w:rPr>
        <w:tab/>
      </w:r>
      <w:r w:rsidRPr="00F72111">
        <w:rPr>
          <w:rFonts w:ascii="RobotoRegular" w:hAnsi="RobotoRegular"/>
          <w:color w:val="222222"/>
          <w:shd w:val="clear" w:color="auto" w:fill="FFFFFF"/>
        </w:rPr>
        <w:t xml:space="preserve">3) </w:t>
      </w:r>
      <w:proofErr w:type="spellStart"/>
      <w:r w:rsidRPr="00F72111">
        <w:rPr>
          <w:rFonts w:ascii="RobotoRegular" w:hAnsi="RobotoRegular"/>
          <w:color w:val="222222"/>
          <w:shd w:val="clear" w:color="auto" w:fill="FFFFFF"/>
          <w:lang w:val="en-US"/>
        </w:rPr>
        <w:t>FeCl</w:t>
      </w:r>
      <w:proofErr w:type="spellEnd"/>
      <w:r w:rsidRPr="00F72111">
        <w:rPr>
          <w:rFonts w:ascii="inherit" w:hAnsi="inherit"/>
          <w:color w:val="222222"/>
          <w:sz w:val="18"/>
          <w:szCs w:val="18"/>
          <w:shd w:val="clear" w:color="auto" w:fill="FFFFFF"/>
          <w:vertAlign w:val="subscript"/>
        </w:rPr>
        <w:t>2</w:t>
      </w:r>
    </w:p>
    <w:p w:rsidR="009642F5" w:rsidRPr="00F72111" w:rsidRDefault="009642F5" w:rsidP="009642F5">
      <w:pPr>
        <w:shd w:val="clear" w:color="auto" w:fill="FFFFFF"/>
        <w:ind w:left="2847" w:firstLine="698"/>
        <w:rPr>
          <w:rFonts w:ascii="RobotoRegular" w:hAnsi="RobotoRegular"/>
          <w:color w:val="222222"/>
        </w:rPr>
      </w:pPr>
      <w:r w:rsidRPr="00F72111">
        <w:rPr>
          <w:rFonts w:ascii="RobotoRegular" w:hAnsi="RobotoRegular"/>
          <w:color w:val="222222"/>
        </w:rPr>
        <w:t xml:space="preserve">4) </w:t>
      </w:r>
      <w:proofErr w:type="spellStart"/>
      <w:r w:rsidRPr="00FD7A2A">
        <w:rPr>
          <w:rFonts w:ascii="RobotoRegular" w:hAnsi="RobotoRegular"/>
          <w:color w:val="222222"/>
          <w:lang w:val="en-US"/>
        </w:rPr>
        <w:t>FeCl</w:t>
      </w:r>
      <w:proofErr w:type="spellEnd"/>
      <w:r w:rsidRPr="00F72111">
        <w:rPr>
          <w:rFonts w:ascii="RobotoRegular" w:hAnsi="RobotoRegular"/>
          <w:color w:val="222222"/>
          <w:sz w:val="18"/>
          <w:szCs w:val="18"/>
          <w:vertAlign w:val="subscript"/>
        </w:rPr>
        <w:t>3</w:t>
      </w:r>
      <w:r w:rsidRPr="00FD7A2A">
        <w:rPr>
          <w:rFonts w:ascii="RobotoRegular" w:hAnsi="RobotoRegular"/>
          <w:color w:val="222222"/>
          <w:lang w:val="en-US"/>
        </w:rPr>
        <w:t> </w:t>
      </w:r>
      <w:r w:rsidRPr="00F72111">
        <w:rPr>
          <w:rFonts w:ascii="RobotoRegular" w:hAnsi="RobotoRegular"/>
          <w:color w:val="222222"/>
        </w:rPr>
        <w:t xml:space="preserve">+ </w:t>
      </w:r>
      <w:r w:rsidRPr="00FD7A2A">
        <w:rPr>
          <w:rFonts w:ascii="RobotoRegular" w:hAnsi="RobotoRegular"/>
          <w:color w:val="222222"/>
          <w:lang w:val="en-US"/>
        </w:rPr>
        <w:t>H</w:t>
      </w:r>
      <w:r w:rsidRPr="00F72111">
        <w:rPr>
          <w:rFonts w:ascii="RobotoRegular" w:hAnsi="RobotoRegular"/>
          <w:color w:val="222222"/>
          <w:sz w:val="18"/>
          <w:szCs w:val="18"/>
          <w:vertAlign w:val="subscript"/>
        </w:rPr>
        <w:t>2</w:t>
      </w:r>
      <w:r w:rsidRPr="00FD7A2A">
        <w:rPr>
          <w:rFonts w:ascii="RobotoRegular" w:hAnsi="RobotoRegular"/>
          <w:color w:val="222222"/>
          <w:lang w:val="en-US"/>
        </w:rPr>
        <w:t>O</w:t>
      </w:r>
    </w:p>
    <w:p w:rsidR="009642F5" w:rsidRPr="00F72111" w:rsidRDefault="009642F5" w:rsidP="009642F5">
      <w:pPr>
        <w:shd w:val="clear" w:color="auto" w:fill="FFFFFF"/>
        <w:ind w:left="2847" w:firstLine="698"/>
        <w:rPr>
          <w:rFonts w:ascii="RobotoRegular" w:hAnsi="RobotoRegular"/>
          <w:color w:val="222222"/>
        </w:rPr>
      </w:pPr>
      <w:r w:rsidRPr="00F72111">
        <w:rPr>
          <w:rFonts w:ascii="RobotoRegular" w:hAnsi="RobotoRegular"/>
          <w:color w:val="222222"/>
        </w:rPr>
        <w:t xml:space="preserve">5) </w:t>
      </w:r>
      <w:proofErr w:type="spellStart"/>
      <w:r w:rsidRPr="00FD7A2A">
        <w:rPr>
          <w:rFonts w:ascii="RobotoRegular" w:hAnsi="RobotoRegular"/>
          <w:color w:val="222222"/>
          <w:lang w:val="en-US"/>
        </w:rPr>
        <w:t>FeCl</w:t>
      </w:r>
      <w:proofErr w:type="spellEnd"/>
      <w:r w:rsidRPr="00F72111">
        <w:rPr>
          <w:rFonts w:ascii="RobotoRegular" w:hAnsi="RobotoRegular"/>
          <w:color w:val="222222"/>
          <w:sz w:val="18"/>
          <w:szCs w:val="18"/>
          <w:vertAlign w:val="subscript"/>
        </w:rPr>
        <w:t>3</w:t>
      </w:r>
      <w:r w:rsidRPr="00FD7A2A">
        <w:rPr>
          <w:rFonts w:ascii="RobotoRegular" w:hAnsi="RobotoRegular"/>
          <w:color w:val="222222"/>
          <w:lang w:val="en-US"/>
        </w:rPr>
        <w:t> </w:t>
      </w:r>
      <w:r w:rsidRPr="00F72111">
        <w:rPr>
          <w:rFonts w:ascii="RobotoRegular" w:hAnsi="RobotoRegular"/>
          <w:color w:val="222222"/>
        </w:rPr>
        <w:t xml:space="preserve">+ </w:t>
      </w:r>
      <w:r w:rsidRPr="00FD7A2A">
        <w:rPr>
          <w:rFonts w:ascii="RobotoRegular" w:hAnsi="RobotoRegular"/>
          <w:color w:val="222222"/>
          <w:lang w:val="en-US"/>
        </w:rPr>
        <w:t>H</w:t>
      </w:r>
      <w:r w:rsidRPr="00F72111">
        <w:rPr>
          <w:rFonts w:ascii="RobotoRegular" w:hAnsi="RobotoRegular"/>
          <w:color w:val="222222"/>
          <w:sz w:val="18"/>
          <w:szCs w:val="18"/>
          <w:vertAlign w:val="subscript"/>
        </w:rPr>
        <w:t>2</w:t>
      </w:r>
    </w:p>
    <w:p w:rsidR="009642F5" w:rsidRPr="00CD7C05" w:rsidRDefault="009642F5" w:rsidP="009642F5">
      <w:pPr>
        <w:widowControl w:val="0"/>
        <w:numPr>
          <w:ilvl w:val="0"/>
          <w:numId w:val="30"/>
        </w:numPr>
        <w:shd w:val="clear" w:color="auto" w:fill="FFFFFF"/>
        <w:suppressAutoHyphens/>
        <w:jc w:val="both"/>
        <w:rPr>
          <w:color w:val="000000"/>
        </w:rPr>
      </w:pPr>
      <w:r w:rsidRPr="00CD7C05">
        <w:rPr>
          <w:color w:val="000000"/>
        </w:rPr>
        <w:t>Установите соответствие между исходными веществами и продуктами реакции.</w:t>
      </w:r>
    </w:p>
    <w:p w:rsidR="009642F5" w:rsidRPr="00CD7C05" w:rsidRDefault="009642F5" w:rsidP="009642F5">
      <w:pPr>
        <w:shd w:val="clear" w:color="auto" w:fill="FFFFFF"/>
        <w:ind w:left="720"/>
        <w:jc w:val="both"/>
        <w:rPr>
          <w:color w:val="000000"/>
        </w:rPr>
      </w:pPr>
      <w:r w:rsidRPr="00CD7C05">
        <w:rPr>
          <w:color w:val="000000"/>
        </w:rPr>
        <w:t>Исходные вещества</w:t>
      </w:r>
      <w:r w:rsidRPr="00CD7C05">
        <w:rPr>
          <w:color w:val="000000"/>
        </w:rPr>
        <w:tab/>
      </w:r>
      <w:r w:rsidRPr="00CD7C05">
        <w:rPr>
          <w:color w:val="000000"/>
        </w:rPr>
        <w:tab/>
      </w:r>
      <w:r w:rsidRPr="00CD7C05">
        <w:rPr>
          <w:color w:val="000000"/>
        </w:rPr>
        <w:tab/>
        <w:t>Продукты реакции</w:t>
      </w:r>
    </w:p>
    <w:p w:rsidR="009642F5" w:rsidRPr="00F72111" w:rsidRDefault="009642F5" w:rsidP="009642F5">
      <w:pPr>
        <w:shd w:val="clear" w:color="auto" w:fill="FFFFFF"/>
        <w:ind w:left="720"/>
        <w:rPr>
          <w:rFonts w:ascii="RobotoRegular" w:hAnsi="RobotoRegular"/>
          <w:color w:val="222222"/>
        </w:rPr>
      </w:pPr>
      <w:r w:rsidRPr="006608EC">
        <w:rPr>
          <w:rFonts w:ascii="RobotoRegular" w:hAnsi="RobotoRegular"/>
          <w:color w:val="222222"/>
          <w:shd w:val="clear" w:color="auto" w:fill="FFFFFF"/>
        </w:rPr>
        <w:t>А</w:t>
      </w:r>
      <w:r w:rsidRPr="00F72111">
        <w:rPr>
          <w:rFonts w:ascii="RobotoRegular" w:hAnsi="RobotoRegular"/>
          <w:color w:val="222222"/>
          <w:shd w:val="clear" w:color="auto" w:fill="FFFFFF"/>
        </w:rPr>
        <w:t>)</w:t>
      </w:r>
      <w:r w:rsidRPr="006608EC">
        <w:rPr>
          <w:rFonts w:ascii="RobotoRegular" w:hAnsi="RobotoRegular"/>
          <w:color w:val="222222"/>
          <w:shd w:val="clear" w:color="auto" w:fill="FFFFFF"/>
          <w:lang w:val="en-US"/>
        </w:rPr>
        <w:t> </w:t>
      </w:r>
      <w:proofErr w:type="spellStart"/>
      <w:r w:rsidRPr="006608EC">
        <w:rPr>
          <w:rFonts w:ascii="RobotoRegular" w:hAnsi="RobotoRegular"/>
          <w:color w:val="222222"/>
          <w:shd w:val="clear" w:color="auto" w:fill="FFFFFF"/>
        </w:rPr>
        <w:t>Ва</w:t>
      </w:r>
      <w:proofErr w:type="spellEnd"/>
      <w:proofErr w:type="gramStart"/>
      <w:r w:rsidRPr="006608EC">
        <w:rPr>
          <w:rFonts w:ascii="RobotoRegular" w:hAnsi="RobotoRegular"/>
          <w:color w:val="222222"/>
          <w:shd w:val="clear" w:color="auto" w:fill="FFFFFF"/>
          <w:lang w:val="en-US"/>
        </w:rPr>
        <w:t>O</w:t>
      </w:r>
      <w:proofErr w:type="gramEnd"/>
      <w:r w:rsidRPr="00F72111">
        <w:rPr>
          <w:rFonts w:ascii="RobotoRegular" w:hAnsi="RobotoRegular"/>
          <w:color w:val="222222"/>
          <w:shd w:val="clear" w:color="auto" w:fill="FFFFFF"/>
        </w:rPr>
        <w:t xml:space="preserve"> + </w:t>
      </w:r>
      <w:r w:rsidRPr="006608EC">
        <w:rPr>
          <w:rFonts w:ascii="RobotoRegular" w:hAnsi="RobotoRegular"/>
          <w:color w:val="222222"/>
          <w:shd w:val="clear" w:color="auto" w:fill="FFFFFF"/>
          <w:lang w:val="en-US"/>
        </w:rPr>
        <w:t>SO</w:t>
      </w:r>
      <w:r w:rsidRPr="00F72111">
        <w:rPr>
          <w:rFonts w:ascii="RobotoRegular" w:hAnsi="RobotoRegular"/>
          <w:color w:val="222222"/>
          <w:sz w:val="18"/>
          <w:szCs w:val="18"/>
          <w:shd w:val="clear" w:color="auto" w:fill="FFFFFF"/>
          <w:vertAlign w:val="subscript"/>
        </w:rPr>
        <w:t>2</w:t>
      </w:r>
      <w:r w:rsidRPr="006608EC">
        <w:rPr>
          <w:rFonts w:ascii="RobotoRegular" w:hAnsi="RobotoRegular"/>
          <w:color w:val="222222"/>
          <w:shd w:val="clear" w:color="auto" w:fill="FFFFFF"/>
          <w:lang w:val="en-US"/>
        </w:rPr>
        <w:t> </w:t>
      </w:r>
      <w:r w:rsidRPr="00F72111">
        <w:rPr>
          <w:rFonts w:ascii="RobotoRegular" w:hAnsi="RobotoRegular"/>
          <w:color w:val="222222"/>
          <w:shd w:val="clear" w:color="auto" w:fill="FFFFFF"/>
        </w:rPr>
        <w:t>→</w:t>
      </w:r>
      <w:r w:rsidRPr="00F72111">
        <w:rPr>
          <w:rFonts w:ascii="RobotoRegular" w:hAnsi="RobotoRegular"/>
          <w:color w:val="222222"/>
          <w:shd w:val="clear" w:color="auto" w:fill="FFFFFF"/>
        </w:rPr>
        <w:tab/>
      </w:r>
      <w:r w:rsidRPr="00F72111">
        <w:rPr>
          <w:rFonts w:ascii="RobotoRegular" w:hAnsi="RobotoRegular"/>
          <w:color w:val="222222"/>
          <w:shd w:val="clear" w:color="auto" w:fill="FFFFFF"/>
        </w:rPr>
        <w:tab/>
      </w:r>
      <w:r w:rsidRPr="00F72111">
        <w:rPr>
          <w:rFonts w:ascii="RobotoRegular" w:hAnsi="RobotoRegular"/>
          <w:color w:val="222222"/>
          <w:shd w:val="clear" w:color="auto" w:fill="FFFFFF"/>
        </w:rPr>
        <w:tab/>
      </w:r>
      <w:r w:rsidRPr="00F72111">
        <w:rPr>
          <w:rFonts w:ascii="RobotoRegular" w:hAnsi="RobotoRegular"/>
          <w:color w:val="222222"/>
        </w:rPr>
        <w:t>1)</w:t>
      </w:r>
      <w:r w:rsidRPr="006608EC">
        <w:rPr>
          <w:rFonts w:ascii="RobotoRegular" w:hAnsi="RobotoRegular"/>
          <w:color w:val="222222"/>
          <w:lang w:val="en-US"/>
        </w:rPr>
        <w:t> </w:t>
      </w:r>
      <w:proofErr w:type="spellStart"/>
      <w:r w:rsidRPr="006608EC">
        <w:rPr>
          <w:rFonts w:ascii="RobotoRegular" w:hAnsi="RobotoRegular"/>
          <w:color w:val="222222"/>
          <w:lang w:val="en-US"/>
        </w:rPr>
        <w:t>BaSO</w:t>
      </w:r>
      <w:proofErr w:type="spellEnd"/>
      <w:r w:rsidRPr="00F72111">
        <w:rPr>
          <w:rFonts w:ascii="RobotoRegular" w:hAnsi="RobotoRegular"/>
          <w:color w:val="222222"/>
          <w:sz w:val="18"/>
          <w:szCs w:val="18"/>
          <w:vertAlign w:val="subscript"/>
        </w:rPr>
        <w:t>3</w:t>
      </w:r>
      <w:r w:rsidRPr="006608EC">
        <w:rPr>
          <w:rFonts w:ascii="RobotoRegular" w:hAnsi="RobotoRegular"/>
          <w:color w:val="222222"/>
          <w:lang w:val="en-US"/>
        </w:rPr>
        <w:t> </w:t>
      </w:r>
      <w:r w:rsidRPr="00F72111">
        <w:rPr>
          <w:rFonts w:ascii="RobotoRegular" w:hAnsi="RobotoRegular"/>
          <w:color w:val="222222"/>
        </w:rPr>
        <w:t xml:space="preserve">+ </w:t>
      </w:r>
      <w:r w:rsidRPr="006608EC">
        <w:rPr>
          <w:rFonts w:ascii="RobotoRegular" w:hAnsi="RobotoRegular"/>
          <w:color w:val="222222"/>
          <w:lang w:val="en-US"/>
        </w:rPr>
        <w:t>H</w:t>
      </w:r>
      <w:r w:rsidRPr="00F72111">
        <w:rPr>
          <w:rFonts w:ascii="RobotoRegular" w:hAnsi="RobotoRegular"/>
          <w:color w:val="222222"/>
          <w:sz w:val="18"/>
          <w:szCs w:val="18"/>
          <w:vertAlign w:val="subscript"/>
        </w:rPr>
        <w:t>2</w:t>
      </w:r>
      <w:r w:rsidRPr="006608EC">
        <w:rPr>
          <w:rFonts w:ascii="RobotoRegular" w:hAnsi="RobotoRegular"/>
          <w:color w:val="222222"/>
          <w:lang w:val="en-US"/>
        </w:rPr>
        <w:t>O</w:t>
      </w:r>
    </w:p>
    <w:p w:rsidR="009642F5" w:rsidRPr="006608EC" w:rsidRDefault="009642F5" w:rsidP="009642F5">
      <w:pPr>
        <w:shd w:val="clear" w:color="auto" w:fill="FFFFFF"/>
        <w:ind w:left="720"/>
        <w:rPr>
          <w:rFonts w:ascii="RobotoRegular" w:hAnsi="RobotoRegular"/>
          <w:color w:val="222222"/>
          <w:lang w:val="en-US"/>
        </w:rPr>
      </w:pPr>
      <w:r w:rsidRPr="006608EC">
        <w:rPr>
          <w:rFonts w:ascii="RobotoRegular" w:hAnsi="RobotoRegular"/>
          <w:color w:val="222222"/>
        </w:rPr>
        <w:t>Б</w:t>
      </w:r>
      <w:r w:rsidRPr="006608EC">
        <w:rPr>
          <w:rFonts w:ascii="RobotoRegular" w:hAnsi="RobotoRegular"/>
          <w:color w:val="222222"/>
          <w:lang w:val="en-US"/>
        </w:rPr>
        <w:t>) </w:t>
      </w:r>
      <w:proofErr w:type="spellStart"/>
      <w:r w:rsidRPr="006608EC">
        <w:rPr>
          <w:rFonts w:ascii="RobotoRegular" w:hAnsi="RobotoRegular"/>
          <w:color w:val="222222"/>
        </w:rPr>
        <w:t>Ва</w:t>
      </w:r>
      <w:proofErr w:type="spellEnd"/>
      <w:proofErr w:type="gramStart"/>
      <w:r w:rsidRPr="006608EC">
        <w:rPr>
          <w:rFonts w:ascii="RobotoRegular" w:hAnsi="RobotoRegular"/>
          <w:color w:val="222222"/>
          <w:lang w:val="en-US"/>
        </w:rPr>
        <w:t>O</w:t>
      </w:r>
      <w:proofErr w:type="gramEnd"/>
      <w:r w:rsidRPr="006608EC">
        <w:rPr>
          <w:rFonts w:ascii="RobotoRegular" w:hAnsi="RobotoRegular"/>
          <w:color w:val="222222"/>
          <w:lang w:val="en-US"/>
        </w:rPr>
        <w:t xml:space="preserve"> + H</w:t>
      </w:r>
      <w:r w:rsidRPr="006608EC">
        <w:rPr>
          <w:rFonts w:ascii="RobotoRegular" w:hAnsi="RobotoRegular"/>
          <w:color w:val="222222"/>
          <w:sz w:val="18"/>
          <w:szCs w:val="18"/>
          <w:vertAlign w:val="subscript"/>
          <w:lang w:val="en-US"/>
        </w:rPr>
        <w:t>2</w:t>
      </w:r>
      <w:r w:rsidRPr="006608EC">
        <w:rPr>
          <w:rFonts w:ascii="RobotoRegular" w:hAnsi="RobotoRegular"/>
          <w:color w:val="222222"/>
          <w:lang w:val="en-US"/>
        </w:rPr>
        <w:t>SO</w:t>
      </w:r>
      <w:r w:rsidRPr="006608EC">
        <w:rPr>
          <w:rFonts w:ascii="RobotoRegular" w:hAnsi="RobotoRegular"/>
          <w:color w:val="222222"/>
          <w:sz w:val="18"/>
          <w:szCs w:val="18"/>
          <w:vertAlign w:val="subscript"/>
          <w:lang w:val="en-US"/>
        </w:rPr>
        <w:t>3</w:t>
      </w:r>
      <w:r w:rsidRPr="006608EC">
        <w:rPr>
          <w:rFonts w:ascii="RobotoRegular" w:hAnsi="RobotoRegular"/>
          <w:color w:val="222222"/>
          <w:lang w:val="en-US"/>
        </w:rPr>
        <w:t> →</w:t>
      </w:r>
      <w:r w:rsidRPr="006608EC">
        <w:rPr>
          <w:rFonts w:ascii="RobotoRegular" w:hAnsi="RobotoRegular"/>
          <w:color w:val="222222"/>
          <w:lang w:val="en-US"/>
        </w:rPr>
        <w:tab/>
      </w:r>
      <w:r w:rsidRPr="006608EC">
        <w:rPr>
          <w:rFonts w:ascii="RobotoRegular" w:hAnsi="RobotoRegular"/>
          <w:color w:val="222222"/>
          <w:lang w:val="en-US"/>
        </w:rPr>
        <w:tab/>
      </w:r>
      <w:r w:rsidRPr="006608EC">
        <w:rPr>
          <w:rFonts w:ascii="RobotoRegular" w:hAnsi="RobotoRegular"/>
          <w:color w:val="222222"/>
          <w:lang w:val="en-US"/>
        </w:rPr>
        <w:tab/>
      </w:r>
      <w:r w:rsidRPr="006608EC">
        <w:rPr>
          <w:rFonts w:ascii="RobotoRegular" w:hAnsi="RobotoRegular"/>
          <w:color w:val="222222"/>
          <w:sz w:val="18"/>
          <w:szCs w:val="18"/>
          <w:vertAlign w:val="subscript"/>
          <w:lang w:val="en-US"/>
        </w:rPr>
        <w:t> </w:t>
      </w:r>
      <w:r w:rsidRPr="006608EC">
        <w:rPr>
          <w:rFonts w:ascii="RobotoRegular" w:hAnsi="RobotoRegular"/>
          <w:color w:val="222222"/>
          <w:lang w:val="en-US"/>
        </w:rPr>
        <w:t>2) BaSO</w:t>
      </w:r>
      <w:r w:rsidRPr="006608EC">
        <w:rPr>
          <w:rFonts w:ascii="RobotoRegular" w:hAnsi="RobotoRegular"/>
          <w:color w:val="222222"/>
          <w:sz w:val="18"/>
          <w:szCs w:val="18"/>
          <w:vertAlign w:val="subscript"/>
          <w:lang w:val="en-US"/>
        </w:rPr>
        <w:t>4</w:t>
      </w:r>
    </w:p>
    <w:p w:rsidR="009642F5" w:rsidRPr="006608EC" w:rsidRDefault="009642F5" w:rsidP="009642F5">
      <w:pPr>
        <w:shd w:val="clear" w:color="auto" w:fill="FFFFFF"/>
        <w:ind w:left="720"/>
        <w:rPr>
          <w:rFonts w:ascii="RobotoRegular" w:hAnsi="RobotoRegular"/>
          <w:color w:val="222222"/>
          <w:lang w:val="en-US"/>
        </w:rPr>
      </w:pPr>
      <w:r w:rsidRPr="006608EC">
        <w:rPr>
          <w:rFonts w:ascii="RobotoRegular" w:hAnsi="RobotoRegular"/>
          <w:color w:val="222222"/>
        </w:rPr>
        <w:t>В</w:t>
      </w:r>
      <w:r w:rsidRPr="006608EC">
        <w:rPr>
          <w:rFonts w:ascii="RobotoRegular" w:hAnsi="RobotoRegular"/>
          <w:color w:val="222222"/>
          <w:lang w:val="en-US"/>
        </w:rPr>
        <w:t>) </w:t>
      </w:r>
      <w:proofErr w:type="spellStart"/>
      <w:r w:rsidRPr="006608EC">
        <w:rPr>
          <w:rFonts w:ascii="RobotoRegular" w:hAnsi="RobotoRegular"/>
          <w:color w:val="222222"/>
        </w:rPr>
        <w:t>Ва</w:t>
      </w:r>
      <w:proofErr w:type="spellEnd"/>
      <w:proofErr w:type="gramStart"/>
      <w:r w:rsidRPr="006608EC">
        <w:rPr>
          <w:rFonts w:ascii="RobotoRegular" w:hAnsi="RobotoRegular"/>
          <w:color w:val="222222"/>
          <w:lang w:val="en-US"/>
        </w:rPr>
        <w:t>O</w:t>
      </w:r>
      <w:proofErr w:type="gramEnd"/>
      <w:r w:rsidRPr="006608EC">
        <w:rPr>
          <w:rFonts w:ascii="RobotoRegular" w:hAnsi="RobotoRegular"/>
          <w:color w:val="222222"/>
          <w:lang w:val="en-US"/>
        </w:rPr>
        <w:t xml:space="preserve"> + SO</w:t>
      </w:r>
      <w:r w:rsidRPr="006608EC">
        <w:rPr>
          <w:rFonts w:ascii="RobotoRegular" w:hAnsi="RobotoRegular"/>
          <w:color w:val="222222"/>
          <w:sz w:val="18"/>
          <w:szCs w:val="18"/>
          <w:vertAlign w:val="subscript"/>
          <w:lang w:val="en-US"/>
        </w:rPr>
        <w:t>3</w:t>
      </w:r>
      <w:r w:rsidRPr="006608EC">
        <w:rPr>
          <w:rFonts w:ascii="RobotoRegular" w:hAnsi="RobotoRegular"/>
          <w:color w:val="222222"/>
          <w:lang w:val="en-US"/>
        </w:rPr>
        <w:t> →</w:t>
      </w:r>
      <w:r w:rsidRPr="006608EC">
        <w:rPr>
          <w:rFonts w:ascii="RobotoRegular" w:hAnsi="RobotoRegular"/>
          <w:color w:val="222222"/>
          <w:lang w:val="en-US"/>
        </w:rPr>
        <w:tab/>
      </w:r>
      <w:r w:rsidRPr="006608EC">
        <w:rPr>
          <w:rFonts w:ascii="RobotoRegular" w:hAnsi="RobotoRegular"/>
          <w:color w:val="222222"/>
          <w:lang w:val="en-US"/>
        </w:rPr>
        <w:tab/>
      </w:r>
      <w:r w:rsidRPr="006608EC">
        <w:rPr>
          <w:rFonts w:ascii="RobotoRegular" w:hAnsi="RobotoRegular"/>
          <w:color w:val="222222"/>
          <w:lang w:val="en-US"/>
        </w:rPr>
        <w:tab/>
        <w:t>3) BaSO</w:t>
      </w:r>
      <w:r w:rsidRPr="006608EC">
        <w:rPr>
          <w:rFonts w:ascii="RobotoRegular" w:hAnsi="RobotoRegular"/>
          <w:color w:val="222222"/>
          <w:sz w:val="18"/>
          <w:szCs w:val="18"/>
          <w:vertAlign w:val="subscript"/>
          <w:lang w:val="en-US"/>
        </w:rPr>
        <w:t>3</w:t>
      </w:r>
    </w:p>
    <w:p w:rsidR="009642F5" w:rsidRPr="006608EC" w:rsidRDefault="009642F5" w:rsidP="009642F5">
      <w:pPr>
        <w:shd w:val="clear" w:color="auto" w:fill="FFFFFF"/>
        <w:ind w:left="3556" w:firstLine="698"/>
        <w:rPr>
          <w:rFonts w:ascii="RobotoRegular" w:hAnsi="RobotoRegular"/>
          <w:color w:val="222222"/>
          <w:lang w:val="en-US"/>
        </w:rPr>
      </w:pPr>
      <w:r w:rsidRPr="006608EC">
        <w:rPr>
          <w:rFonts w:ascii="RobotoRegular" w:hAnsi="RobotoRegular"/>
          <w:color w:val="222222"/>
          <w:lang w:val="en-US"/>
        </w:rPr>
        <w:t>4) BaSO</w:t>
      </w:r>
      <w:r w:rsidRPr="006608EC">
        <w:rPr>
          <w:rFonts w:ascii="RobotoRegular" w:hAnsi="RobotoRegular"/>
          <w:color w:val="222222"/>
          <w:sz w:val="18"/>
          <w:szCs w:val="18"/>
          <w:vertAlign w:val="subscript"/>
          <w:lang w:val="en-US"/>
        </w:rPr>
        <w:t>4</w:t>
      </w:r>
      <w:r w:rsidRPr="006608EC">
        <w:rPr>
          <w:rFonts w:ascii="RobotoRegular" w:hAnsi="RobotoRegular"/>
          <w:color w:val="222222"/>
          <w:lang w:val="en-US"/>
        </w:rPr>
        <w:t> + H</w:t>
      </w:r>
      <w:r w:rsidRPr="006608EC">
        <w:rPr>
          <w:rFonts w:ascii="RobotoRegular" w:hAnsi="RobotoRegular"/>
          <w:color w:val="222222"/>
          <w:sz w:val="18"/>
          <w:szCs w:val="18"/>
          <w:vertAlign w:val="subscript"/>
          <w:lang w:val="en-US"/>
        </w:rPr>
        <w:t>2</w:t>
      </w:r>
      <w:r w:rsidRPr="006608EC">
        <w:rPr>
          <w:rFonts w:ascii="RobotoRegular" w:hAnsi="RobotoRegular"/>
          <w:color w:val="222222"/>
        </w:rPr>
        <w:t>О</w:t>
      </w:r>
    </w:p>
    <w:p w:rsidR="009642F5" w:rsidRPr="00607935" w:rsidRDefault="009642F5" w:rsidP="009642F5">
      <w:pPr>
        <w:shd w:val="clear" w:color="auto" w:fill="FFFFFF"/>
        <w:ind w:left="3556" w:firstLine="698"/>
        <w:rPr>
          <w:rFonts w:ascii="RobotoRegular" w:hAnsi="RobotoRegular"/>
          <w:color w:val="222222"/>
          <w:lang w:val="en-US"/>
        </w:rPr>
      </w:pPr>
      <w:r w:rsidRPr="00607935">
        <w:rPr>
          <w:rFonts w:ascii="RobotoRegular" w:hAnsi="RobotoRegular"/>
          <w:color w:val="222222"/>
          <w:lang w:val="en-US"/>
        </w:rPr>
        <w:t>5)</w:t>
      </w:r>
      <w:r w:rsidRPr="006608EC">
        <w:rPr>
          <w:rFonts w:ascii="RobotoRegular" w:hAnsi="RobotoRegular"/>
          <w:color w:val="222222"/>
          <w:lang w:val="en-US"/>
        </w:rPr>
        <w:t> BaSO</w:t>
      </w:r>
      <w:r w:rsidRPr="00607935">
        <w:rPr>
          <w:rFonts w:ascii="RobotoRegular" w:hAnsi="RobotoRegular"/>
          <w:color w:val="222222"/>
          <w:sz w:val="18"/>
          <w:szCs w:val="18"/>
          <w:vertAlign w:val="subscript"/>
          <w:lang w:val="en-US"/>
        </w:rPr>
        <w:t>3</w:t>
      </w:r>
      <w:r w:rsidRPr="006608EC">
        <w:rPr>
          <w:rFonts w:ascii="RobotoRegular" w:hAnsi="RobotoRegular"/>
          <w:color w:val="222222"/>
          <w:lang w:val="en-US"/>
        </w:rPr>
        <w:t> </w:t>
      </w:r>
      <w:r w:rsidRPr="00607935">
        <w:rPr>
          <w:rFonts w:ascii="RobotoRegular" w:hAnsi="RobotoRegular"/>
          <w:color w:val="222222"/>
          <w:lang w:val="en-US"/>
        </w:rPr>
        <w:t xml:space="preserve">+ </w:t>
      </w:r>
      <w:r w:rsidRPr="006608EC">
        <w:rPr>
          <w:rFonts w:ascii="RobotoRegular" w:hAnsi="RobotoRegular"/>
          <w:color w:val="222222"/>
          <w:lang w:val="en-US"/>
        </w:rPr>
        <w:t>H</w:t>
      </w:r>
      <w:r w:rsidRPr="00607935">
        <w:rPr>
          <w:rFonts w:ascii="RobotoRegular" w:hAnsi="RobotoRegular"/>
          <w:color w:val="222222"/>
          <w:sz w:val="18"/>
          <w:szCs w:val="18"/>
          <w:vertAlign w:val="subscript"/>
          <w:lang w:val="en-US"/>
        </w:rPr>
        <w:t>2</w:t>
      </w:r>
    </w:p>
    <w:p w:rsidR="009642F5" w:rsidRDefault="009642F5" w:rsidP="009642F5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426"/>
        </w:tabs>
        <w:suppressAutoHyphens/>
        <w:ind w:left="567" w:firstLine="0"/>
        <w:jc w:val="both"/>
        <w:rPr>
          <w:color w:val="000000"/>
        </w:rPr>
      </w:pPr>
      <w:r>
        <w:rPr>
          <w:color w:val="000000"/>
        </w:rPr>
        <w:t>Установите соответствие между исходными веществами и продуктами реакции.</w:t>
      </w:r>
    </w:p>
    <w:p w:rsidR="009642F5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</w:rPr>
      </w:pPr>
      <w:r>
        <w:rPr>
          <w:color w:val="000000"/>
        </w:rPr>
        <w:t>Исходные вещества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Продукты реакции</w:t>
      </w:r>
    </w:p>
    <w:p w:rsidR="009642F5" w:rsidRPr="00B50BF2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r>
        <w:rPr>
          <w:color w:val="000000"/>
        </w:rPr>
        <w:t>А</w:t>
      </w:r>
      <w:r w:rsidRPr="00F72111">
        <w:rPr>
          <w:color w:val="000000"/>
        </w:rPr>
        <w:t xml:space="preserve">) </w:t>
      </w:r>
      <w:r>
        <w:rPr>
          <w:color w:val="000000"/>
          <w:lang w:val="en-US"/>
        </w:rPr>
        <w:t>Ca</w:t>
      </w:r>
      <w:r w:rsidRPr="00F72111">
        <w:rPr>
          <w:color w:val="000000"/>
        </w:rPr>
        <w:t>(</w:t>
      </w:r>
      <w:r>
        <w:rPr>
          <w:color w:val="000000"/>
          <w:lang w:val="en-US"/>
        </w:rPr>
        <w:t>OH</w:t>
      </w:r>
      <w:r w:rsidRPr="00F72111">
        <w:rPr>
          <w:color w:val="000000"/>
        </w:rPr>
        <w:t>)</w:t>
      </w:r>
      <w:r w:rsidRPr="00F72111">
        <w:rPr>
          <w:color w:val="000000"/>
          <w:vertAlign w:val="subscript"/>
        </w:rPr>
        <w:t>2</w:t>
      </w:r>
      <w:r>
        <w:rPr>
          <w:color w:val="000000"/>
          <w:lang w:val="en-US"/>
        </w:rPr>
        <w:t> </w:t>
      </w:r>
      <w:r w:rsidRPr="00F72111">
        <w:rPr>
          <w:color w:val="000000"/>
        </w:rPr>
        <w:t xml:space="preserve">+ </w:t>
      </w:r>
      <w:r>
        <w:rPr>
          <w:color w:val="000000"/>
          <w:lang w:val="en-US"/>
        </w:rPr>
        <w:t>CO</w:t>
      </w:r>
      <w:r w:rsidRPr="00F72111">
        <w:rPr>
          <w:color w:val="000000"/>
          <w:vertAlign w:val="subscript"/>
        </w:rPr>
        <w:t>2</w:t>
      </w:r>
      <w:r>
        <w:rPr>
          <w:color w:val="000000"/>
          <w:lang w:val="en-US"/>
        </w:rPr>
        <w:t> </w:t>
      </w:r>
      <w:r w:rsidR="00F72111">
        <w:rPr>
          <w:color w:val="000000"/>
        </w:rPr>
        <w:t>→</w:t>
      </w:r>
      <w:r w:rsidRPr="00F72111">
        <w:rPr>
          <w:color w:val="000000"/>
        </w:rPr>
        <w:t>.</w:t>
      </w:r>
      <w:r w:rsidRPr="00F72111">
        <w:rPr>
          <w:color w:val="000000"/>
        </w:rPr>
        <w:tab/>
        <w:t xml:space="preserve"> </w:t>
      </w:r>
      <w:r w:rsidR="00F72111">
        <w:rPr>
          <w:color w:val="000000"/>
        </w:rPr>
        <w:tab/>
      </w:r>
      <w:r>
        <w:rPr>
          <w:color w:val="000000"/>
          <w:lang w:val="en-US"/>
        </w:rPr>
        <w:t>1) CaCO</w:t>
      </w:r>
      <w:r>
        <w:rPr>
          <w:color w:val="000000"/>
          <w:vertAlign w:val="subscript"/>
          <w:lang w:val="en-US"/>
        </w:rPr>
        <w:t>3 </w:t>
      </w:r>
      <w:r>
        <w:rPr>
          <w:color w:val="000000"/>
          <w:lang w:val="en-US"/>
        </w:rPr>
        <w:t>+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.</w:t>
      </w:r>
    </w:p>
    <w:p w:rsidR="009642F5" w:rsidRPr="00B50BF2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r>
        <w:rPr>
          <w:color w:val="000000"/>
        </w:rPr>
        <w:t>Б</w:t>
      </w:r>
      <w:r w:rsidRPr="00B50BF2">
        <w:rPr>
          <w:color w:val="000000"/>
          <w:lang w:val="en-US"/>
        </w:rPr>
        <w:t xml:space="preserve">) </w:t>
      </w:r>
      <w:r>
        <w:rPr>
          <w:color w:val="000000"/>
          <w:lang w:val="en-US"/>
        </w:rPr>
        <w:t>CaCO</w:t>
      </w:r>
      <w:r w:rsidRPr="00B50BF2">
        <w:rPr>
          <w:color w:val="000000"/>
          <w:vertAlign w:val="subscript"/>
          <w:lang w:val="en-US"/>
        </w:rPr>
        <w:t>3</w:t>
      </w:r>
      <w:r>
        <w:rPr>
          <w:color w:val="000000"/>
          <w:lang w:val="en-US"/>
        </w:rPr>
        <w:t> </w:t>
      </w:r>
      <w:r w:rsidRPr="00B50BF2">
        <w:rPr>
          <w:color w:val="000000"/>
          <w:lang w:val="en-US"/>
        </w:rPr>
        <w:t xml:space="preserve">+ </w:t>
      </w:r>
      <w:proofErr w:type="spellStart"/>
      <w:r>
        <w:rPr>
          <w:color w:val="000000"/>
          <w:lang w:val="en-US"/>
        </w:rPr>
        <w:t>HCl</w:t>
      </w:r>
      <w:proofErr w:type="spellEnd"/>
      <w:r w:rsidRPr="00B50BF2">
        <w:rPr>
          <w:color w:val="000000"/>
          <w:lang w:val="en-US"/>
        </w:rPr>
        <w:t xml:space="preserve"> </w:t>
      </w:r>
      <w:r w:rsidR="00F72111">
        <w:rPr>
          <w:color w:val="000000"/>
          <w:lang w:val="en-US"/>
        </w:rPr>
        <w:t>→</w:t>
      </w:r>
      <w:r w:rsidRPr="00B50BF2">
        <w:rPr>
          <w:color w:val="000000"/>
          <w:lang w:val="en-US"/>
        </w:rPr>
        <w:t>.</w:t>
      </w:r>
      <w:r w:rsidRPr="00B50BF2">
        <w:rPr>
          <w:color w:val="000000"/>
          <w:lang w:val="en-US"/>
        </w:rPr>
        <w:tab/>
      </w:r>
      <w:r w:rsidRPr="00B50BF2">
        <w:rPr>
          <w:color w:val="000000"/>
          <w:lang w:val="en-US"/>
        </w:rPr>
        <w:tab/>
        <w:t xml:space="preserve"> 2) </w:t>
      </w:r>
      <w:r>
        <w:rPr>
          <w:color w:val="000000"/>
          <w:lang w:val="en-US"/>
        </w:rPr>
        <w:t>CaCO</w:t>
      </w:r>
      <w:r w:rsidRPr="00B50BF2">
        <w:rPr>
          <w:color w:val="000000"/>
          <w:vertAlign w:val="subscript"/>
          <w:lang w:val="en-US"/>
        </w:rPr>
        <w:t>3</w:t>
      </w:r>
      <w:r>
        <w:rPr>
          <w:color w:val="000000"/>
          <w:vertAlign w:val="subscript"/>
          <w:lang w:val="en-US"/>
        </w:rPr>
        <w:t> </w:t>
      </w:r>
      <w:r w:rsidRPr="00B50BF2">
        <w:rPr>
          <w:color w:val="000000"/>
          <w:lang w:val="en-US"/>
        </w:rPr>
        <w:t xml:space="preserve">+ </w:t>
      </w:r>
      <w:r>
        <w:rPr>
          <w:color w:val="000000"/>
          <w:lang w:val="en-US"/>
        </w:rPr>
        <w:t>H</w:t>
      </w:r>
      <w:r w:rsidRPr="00B50BF2"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O</w:t>
      </w:r>
      <w:r w:rsidRPr="00B50BF2">
        <w:rPr>
          <w:color w:val="000000"/>
          <w:lang w:val="en-US"/>
        </w:rPr>
        <w:t>.</w:t>
      </w:r>
    </w:p>
    <w:p w:rsidR="009642F5" w:rsidRPr="00B50BF2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r>
        <w:rPr>
          <w:color w:val="000000"/>
        </w:rPr>
        <w:t>В</w:t>
      </w:r>
      <w:r w:rsidRPr="00B50BF2">
        <w:rPr>
          <w:color w:val="000000"/>
          <w:lang w:val="en-US"/>
        </w:rPr>
        <w:t>) Ca + H</w:t>
      </w:r>
      <w:r w:rsidRPr="00B50BF2"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 xml:space="preserve">O </w:t>
      </w:r>
      <w:r w:rsidR="00F72111">
        <w:rPr>
          <w:color w:val="000000"/>
          <w:lang w:val="en-US"/>
        </w:rPr>
        <w:t>→</w:t>
      </w:r>
      <w:r>
        <w:rPr>
          <w:color w:val="000000"/>
          <w:lang w:val="en-US"/>
        </w:rPr>
        <w:t>.</w:t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 w:rsidRPr="00B50BF2">
        <w:rPr>
          <w:color w:val="000000"/>
          <w:lang w:val="en-US"/>
        </w:rPr>
        <w:t>3) CaCl</w:t>
      </w:r>
      <w:r w:rsidRPr="00B50BF2">
        <w:rPr>
          <w:color w:val="000000"/>
          <w:vertAlign w:val="subscript"/>
          <w:lang w:val="en-US"/>
        </w:rPr>
        <w:t>2</w:t>
      </w:r>
      <w:r w:rsidRPr="00B50BF2">
        <w:rPr>
          <w:color w:val="000000"/>
          <w:lang w:val="en-US"/>
        </w:rPr>
        <w:t> + H</w:t>
      </w:r>
      <w:r w:rsidRPr="00B50BF2">
        <w:rPr>
          <w:color w:val="000000"/>
          <w:vertAlign w:val="subscript"/>
          <w:lang w:val="en-US"/>
        </w:rPr>
        <w:t>2</w:t>
      </w:r>
      <w:r w:rsidRPr="00B50BF2">
        <w:rPr>
          <w:color w:val="000000"/>
          <w:lang w:val="en-US"/>
        </w:rPr>
        <w:t>O + CO</w:t>
      </w:r>
      <w:r w:rsidRPr="00B50BF2">
        <w:rPr>
          <w:color w:val="000000"/>
          <w:vertAlign w:val="subscript"/>
          <w:lang w:val="en-US"/>
        </w:rPr>
        <w:t>2</w:t>
      </w:r>
    </w:p>
    <w:p w:rsidR="009642F5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r w:rsidRPr="00F72111">
        <w:rPr>
          <w:color w:val="000000"/>
          <w:lang w:val="en-US"/>
        </w:rPr>
        <w:tab/>
      </w:r>
      <w:r w:rsidRPr="00B50BF2">
        <w:rPr>
          <w:color w:val="000000"/>
          <w:lang w:val="en-US"/>
        </w:rPr>
        <w:tab/>
      </w:r>
      <w:r w:rsidRPr="00B50BF2">
        <w:rPr>
          <w:color w:val="000000"/>
          <w:lang w:val="en-US"/>
        </w:rPr>
        <w:tab/>
      </w:r>
      <w:r w:rsidRPr="00B50BF2">
        <w:rPr>
          <w:color w:val="000000"/>
          <w:lang w:val="en-US"/>
        </w:rPr>
        <w:tab/>
      </w:r>
      <w:r w:rsidRPr="00B50BF2">
        <w:rPr>
          <w:color w:val="000000"/>
          <w:lang w:val="en-US"/>
        </w:rPr>
        <w:tab/>
        <w:t xml:space="preserve">4) </w:t>
      </w:r>
      <w:proofErr w:type="spellStart"/>
      <w:r w:rsidRPr="00B50BF2">
        <w:rPr>
          <w:color w:val="000000"/>
          <w:lang w:val="en-US"/>
        </w:rPr>
        <w:t>CaO</w:t>
      </w:r>
      <w:proofErr w:type="spellEnd"/>
      <w:r w:rsidRPr="00B50BF2">
        <w:rPr>
          <w:color w:val="000000"/>
          <w:lang w:val="en-US"/>
        </w:rPr>
        <w:t xml:space="preserve"> + H</w:t>
      </w:r>
      <w:r w:rsidRPr="00B50BF2">
        <w:rPr>
          <w:color w:val="000000"/>
          <w:vertAlign w:val="subscript"/>
          <w:lang w:val="en-US"/>
        </w:rPr>
        <w:t>2</w:t>
      </w:r>
      <w:r w:rsidRPr="00B50BF2">
        <w:rPr>
          <w:color w:val="000000"/>
          <w:lang w:val="en-US"/>
        </w:rPr>
        <w:t>.</w:t>
      </w:r>
    </w:p>
    <w:p w:rsidR="009642F5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</w:rPr>
      </w:pPr>
      <w:r w:rsidRPr="00E63FB0">
        <w:rPr>
          <w:color w:val="000000"/>
          <w:lang w:val="en-US"/>
        </w:rPr>
        <w:tab/>
      </w:r>
      <w:r w:rsidRPr="00E63FB0">
        <w:rPr>
          <w:color w:val="000000"/>
          <w:lang w:val="en-US"/>
        </w:rPr>
        <w:tab/>
      </w:r>
      <w:r w:rsidRPr="00E63FB0">
        <w:rPr>
          <w:color w:val="000000"/>
          <w:lang w:val="en-US"/>
        </w:rPr>
        <w:tab/>
      </w:r>
      <w:r w:rsidRPr="00E63FB0">
        <w:rPr>
          <w:color w:val="000000"/>
          <w:lang w:val="en-US"/>
        </w:rPr>
        <w:tab/>
      </w:r>
      <w:r w:rsidRPr="00E63FB0">
        <w:rPr>
          <w:color w:val="000000"/>
          <w:lang w:val="en-US"/>
        </w:rPr>
        <w:tab/>
      </w:r>
      <w:r>
        <w:rPr>
          <w:color w:val="000000"/>
          <w:lang w:val="en-US"/>
        </w:rPr>
        <w:t xml:space="preserve">5) </w:t>
      </w:r>
      <w:proofErr w:type="gramStart"/>
      <w:r>
        <w:rPr>
          <w:color w:val="000000"/>
          <w:lang w:val="en-US"/>
        </w:rPr>
        <w:t>Ca(</w:t>
      </w:r>
      <w:proofErr w:type="gramEnd"/>
      <w:r>
        <w:rPr>
          <w:color w:val="000000"/>
          <w:lang w:val="en-US"/>
        </w:rPr>
        <w:t>OH)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+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.</w:t>
      </w:r>
    </w:p>
    <w:p w:rsidR="009642F5" w:rsidRDefault="009642F5" w:rsidP="009642F5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  <w:tab w:val="num" w:pos="426"/>
        </w:tabs>
        <w:suppressAutoHyphens/>
        <w:ind w:left="567" w:firstLine="0"/>
        <w:jc w:val="both"/>
        <w:rPr>
          <w:color w:val="000000"/>
        </w:rPr>
      </w:pPr>
      <w:r>
        <w:rPr>
          <w:color w:val="000000"/>
        </w:rPr>
        <w:t>Установите соответствие между исходными веществами и продуктами реакции.</w:t>
      </w:r>
    </w:p>
    <w:p w:rsidR="009642F5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</w:rPr>
      </w:pPr>
      <w:r>
        <w:rPr>
          <w:color w:val="000000"/>
        </w:rPr>
        <w:t xml:space="preserve">Исходные вещества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Продукты</w:t>
      </w:r>
      <w:r w:rsidRPr="00B50BF2">
        <w:rPr>
          <w:color w:val="000000"/>
        </w:rPr>
        <w:t xml:space="preserve"> </w:t>
      </w:r>
      <w:r>
        <w:rPr>
          <w:color w:val="000000"/>
        </w:rPr>
        <w:t>реакции</w:t>
      </w:r>
    </w:p>
    <w:p w:rsidR="009642F5" w:rsidRPr="00B50BF2" w:rsidRDefault="009642F5" w:rsidP="009642F5">
      <w:pPr>
        <w:tabs>
          <w:tab w:val="num" w:pos="426"/>
        </w:tabs>
        <w:ind w:left="567"/>
        <w:rPr>
          <w:color w:val="000000"/>
          <w:lang w:val="en-US"/>
        </w:rPr>
      </w:pPr>
      <w:r>
        <w:rPr>
          <w:color w:val="000000"/>
        </w:rPr>
        <w:t>А</w:t>
      </w:r>
      <w:r w:rsidRPr="00B50BF2">
        <w:rPr>
          <w:color w:val="000000"/>
        </w:rPr>
        <w:t xml:space="preserve">) </w:t>
      </w:r>
      <w:r>
        <w:rPr>
          <w:color w:val="000000"/>
          <w:lang w:val="en-US"/>
        </w:rPr>
        <w:t>SO</w:t>
      </w:r>
      <w:r w:rsidRPr="00B50BF2">
        <w:rPr>
          <w:color w:val="000000"/>
          <w:vertAlign w:val="subscript"/>
        </w:rPr>
        <w:t>2</w:t>
      </w:r>
      <w:r>
        <w:rPr>
          <w:color w:val="000000"/>
          <w:lang w:val="en-US"/>
        </w:rPr>
        <w:t> </w:t>
      </w:r>
      <w:r w:rsidRPr="00B50BF2">
        <w:rPr>
          <w:color w:val="000000"/>
        </w:rPr>
        <w:t xml:space="preserve">+ </w:t>
      </w:r>
      <w:r>
        <w:rPr>
          <w:color w:val="000000"/>
          <w:lang w:val="en-US"/>
        </w:rPr>
        <w:t>H</w:t>
      </w:r>
      <w:r w:rsidRPr="00B50BF2">
        <w:rPr>
          <w:color w:val="000000"/>
          <w:vertAlign w:val="subscript"/>
        </w:rPr>
        <w:t>2</w:t>
      </w:r>
      <w:r>
        <w:rPr>
          <w:color w:val="000000"/>
          <w:lang w:val="en-US"/>
        </w:rPr>
        <w:t>O </w:t>
      </w:r>
      <w:r>
        <w:rPr>
          <w:color w:val="000000"/>
        </w:rPr>
        <w:t xml:space="preserve"> </w:t>
      </w:r>
      <w:r w:rsidR="00F72111">
        <w:rPr>
          <w:color w:val="000000"/>
        </w:rPr>
        <w:t>→</w:t>
      </w:r>
      <w:r>
        <w:rPr>
          <w:color w:val="000000"/>
        </w:rPr>
        <w:t>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  <w:lang w:val="en-US"/>
        </w:rPr>
        <w:t>1) Na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SO</w:t>
      </w:r>
      <w:r>
        <w:rPr>
          <w:color w:val="000000"/>
          <w:vertAlign w:val="subscript"/>
          <w:lang w:val="en-US"/>
        </w:rPr>
        <w:t>4</w:t>
      </w:r>
      <w:r>
        <w:rPr>
          <w:color w:val="000000"/>
          <w:lang w:val="en-US"/>
        </w:rPr>
        <w:t> +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O.</w:t>
      </w:r>
    </w:p>
    <w:p w:rsidR="009642F5" w:rsidRPr="00B50BF2" w:rsidRDefault="009642F5" w:rsidP="009642F5">
      <w:pPr>
        <w:tabs>
          <w:tab w:val="num" w:pos="426"/>
        </w:tabs>
        <w:ind w:left="567"/>
        <w:rPr>
          <w:color w:val="000000"/>
          <w:lang w:val="en-US"/>
        </w:rPr>
      </w:pPr>
      <w:r>
        <w:rPr>
          <w:color w:val="000000"/>
        </w:rPr>
        <w:t>Б</w:t>
      </w:r>
      <w:r>
        <w:rPr>
          <w:color w:val="000000"/>
          <w:lang w:val="en-US"/>
        </w:rPr>
        <w:t>) SO</w:t>
      </w:r>
      <w:r>
        <w:rPr>
          <w:color w:val="000000"/>
          <w:vertAlign w:val="subscript"/>
          <w:lang w:val="en-US"/>
        </w:rPr>
        <w:t>3</w:t>
      </w:r>
      <w:r>
        <w:rPr>
          <w:color w:val="000000"/>
          <w:lang w:val="en-US"/>
        </w:rPr>
        <w:t xml:space="preserve"> + </w:t>
      </w:r>
      <w:proofErr w:type="spellStart"/>
      <w:r>
        <w:rPr>
          <w:color w:val="000000"/>
          <w:lang w:val="en-US"/>
        </w:rPr>
        <w:t>NaOH</w:t>
      </w:r>
      <w:proofErr w:type="spellEnd"/>
      <w:r>
        <w:rPr>
          <w:color w:val="000000"/>
          <w:lang w:val="en-US"/>
        </w:rPr>
        <w:t xml:space="preserve"> </w:t>
      </w:r>
      <w:r w:rsidR="00F72111">
        <w:rPr>
          <w:color w:val="000000"/>
          <w:lang w:val="en-US"/>
        </w:rPr>
        <w:t>→</w:t>
      </w:r>
      <w:r>
        <w:rPr>
          <w:color w:val="000000"/>
          <w:lang w:val="en-US"/>
        </w:rPr>
        <w:t xml:space="preserve">. </w:t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  <w:t>2)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SO</w:t>
      </w:r>
      <w:r>
        <w:rPr>
          <w:color w:val="000000"/>
          <w:vertAlign w:val="subscript"/>
          <w:lang w:val="en-US"/>
        </w:rPr>
        <w:t>3</w:t>
      </w:r>
      <w:r>
        <w:rPr>
          <w:color w:val="000000"/>
          <w:lang w:val="en-US"/>
        </w:rPr>
        <w:t>.</w:t>
      </w:r>
    </w:p>
    <w:p w:rsidR="009642F5" w:rsidRDefault="009642F5" w:rsidP="009642F5">
      <w:pPr>
        <w:tabs>
          <w:tab w:val="num" w:pos="426"/>
        </w:tabs>
        <w:ind w:left="567"/>
        <w:rPr>
          <w:color w:val="000000"/>
          <w:lang w:val="en-US"/>
        </w:rPr>
      </w:pPr>
      <w:r>
        <w:rPr>
          <w:color w:val="000000"/>
        </w:rPr>
        <w:t>В</w:t>
      </w:r>
      <w:r>
        <w:rPr>
          <w:color w:val="000000"/>
          <w:lang w:val="en-US"/>
        </w:rPr>
        <w:t>)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SO</w:t>
      </w:r>
      <w:r w:rsidRPr="00B50BF2">
        <w:rPr>
          <w:color w:val="000000"/>
          <w:vertAlign w:val="subscript"/>
          <w:lang w:val="en-US"/>
        </w:rPr>
        <w:t>3</w:t>
      </w:r>
      <w:r>
        <w:rPr>
          <w:color w:val="000000"/>
          <w:lang w:val="en-US"/>
        </w:rPr>
        <w:t> + Na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 xml:space="preserve">O </w:t>
      </w:r>
      <w:r w:rsidR="00F72111">
        <w:rPr>
          <w:color w:val="000000"/>
          <w:lang w:val="en-US"/>
        </w:rPr>
        <w:t>→</w:t>
      </w:r>
      <w:r>
        <w:rPr>
          <w:color w:val="000000"/>
          <w:lang w:val="en-US"/>
        </w:rPr>
        <w:t xml:space="preserve">. </w:t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 w:rsidR="00F72111" w:rsidRPr="00E63FB0">
        <w:rPr>
          <w:color w:val="000000"/>
          <w:lang w:val="en-US"/>
        </w:rPr>
        <w:tab/>
      </w:r>
      <w:r>
        <w:rPr>
          <w:color w:val="000000"/>
          <w:lang w:val="en-US"/>
        </w:rPr>
        <w:t>3) SO</w:t>
      </w:r>
      <w:r>
        <w:rPr>
          <w:color w:val="000000"/>
          <w:vertAlign w:val="subscript"/>
          <w:lang w:val="en-US"/>
        </w:rPr>
        <w:t>3</w:t>
      </w:r>
      <w:r>
        <w:rPr>
          <w:color w:val="000000"/>
          <w:lang w:val="en-US"/>
        </w:rPr>
        <w:t> +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.</w:t>
      </w:r>
    </w:p>
    <w:p w:rsidR="009642F5" w:rsidRDefault="009642F5" w:rsidP="009642F5">
      <w:pPr>
        <w:tabs>
          <w:tab w:val="num" w:pos="426"/>
        </w:tabs>
        <w:ind w:left="567"/>
        <w:rPr>
          <w:color w:val="000000"/>
          <w:lang w:val="en-US"/>
        </w:rPr>
      </w:pPr>
      <w:r w:rsidRPr="00B20AF5">
        <w:rPr>
          <w:color w:val="000000"/>
          <w:lang w:val="en-US"/>
        </w:rPr>
        <w:tab/>
      </w:r>
      <w:r w:rsidRPr="00B20AF5">
        <w:rPr>
          <w:color w:val="000000"/>
          <w:lang w:val="en-US"/>
        </w:rPr>
        <w:tab/>
      </w:r>
      <w:r w:rsidRPr="00B20AF5">
        <w:rPr>
          <w:color w:val="000000"/>
          <w:lang w:val="en-US"/>
        </w:rPr>
        <w:tab/>
      </w:r>
      <w:r w:rsidRPr="00B20AF5">
        <w:rPr>
          <w:color w:val="000000"/>
          <w:lang w:val="en-US"/>
        </w:rPr>
        <w:tab/>
      </w:r>
      <w:r w:rsidRPr="00B20AF5">
        <w:rPr>
          <w:color w:val="000000"/>
          <w:lang w:val="en-US"/>
        </w:rPr>
        <w:tab/>
      </w:r>
      <w:r w:rsidRPr="00B20AF5">
        <w:rPr>
          <w:color w:val="000000"/>
          <w:lang w:val="en-US"/>
        </w:rPr>
        <w:tab/>
      </w:r>
      <w:r>
        <w:rPr>
          <w:color w:val="000000"/>
          <w:lang w:val="en-US"/>
        </w:rPr>
        <w:t>4)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SO</w:t>
      </w:r>
      <w:r>
        <w:rPr>
          <w:color w:val="000000"/>
          <w:vertAlign w:val="subscript"/>
          <w:lang w:val="en-US"/>
        </w:rPr>
        <w:t>4</w:t>
      </w:r>
      <w:r>
        <w:rPr>
          <w:color w:val="000000"/>
          <w:lang w:val="en-US"/>
        </w:rPr>
        <w:t>.</w:t>
      </w:r>
    </w:p>
    <w:p w:rsidR="009642F5" w:rsidRDefault="009642F5" w:rsidP="009642F5">
      <w:pPr>
        <w:ind w:left="3545" w:firstLine="709"/>
        <w:rPr>
          <w:color w:val="000000"/>
          <w:lang w:val="en-US"/>
        </w:rPr>
      </w:pPr>
      <w:r w:rsidRPr="00B20AF5">
        <w:rPr>
          <w:color w:val="000000"/>
          <w:lang w:val="en-US"/>
        </w:rPr>
        <w:t xml:space="preserve">5) </w:t>
      </w:r>
      <w:r>
        <w:rPr>
          <w:color w:val="000000"/>
          <w:lang w:val="en-US"/>
        </w:rPr>
        <w:t>Na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SO</w:t>
      </w:r>
      <w:r w:rsidRPr="00B20AF5">
        <w:rPr>
          <w:color w:val="000000"/>
          <w:vertAlign w:val="subscript"/>
          <w:lang w:val="en-US"/>
        </w:rPr>
        <w:t>3</w:t>
      </w:r>
      <w:r>
        <w:rPr>
          <w:color w:val="000000"/>
          <w:lang w:val="en-US"/>
        </w:rPr>
        <w:t> +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</w:rPr>
        <w:t>О</w:t>
      </w:r>
      <w:r>
        <w:rPr>
          <w:color w:val="000000"/>
          <w:lang w:val="en-US"/>
        </w:rPr>
        <w:t>.</w:t>
      </w:r>
    </w:p>
    <w:p w:rsidR="009642F5" w:rsidRPr="00B50BF2" w:rsidRDefault="009642F5" w:rsidP="009642F5">
      <w:pPr>
        <w:widowControl w:val="0"/>
        <w:numPr>
          <w:ilvl w:val="0"/>
          <w:numId w:val="29"/>
        </w:numPr>
        <w:tabs>
          <w:tab w:val="num" w:pos="426"/>
        </w:tabs>
        <w:suppressAutoHyphens/>
        <w:ind w:left="567" w:firstLine="0"/>
        <w:rPr>
          <w:color w:val="000000"/>
        </w:rPr>
      </w:pPr>
      <w:r w:rsidRPr="00B50BF2">
        <w:rPr>
          <w:color w:val="000000"/>
        </w:rPr>
        <w:t>Выберите уравнения реакций, в которых элемент железо является окислителем.</w:t>
      </w:r>
    </w:p>
    <w:p w:rsidR="009642F5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1) 2Fe + 3Cl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= 2FeCl</w:t>
      </w:r>
      <w:r>
        <w:rPr>
          <w:color w:val="000000"/>
          <w:vertAlign w:val="subscript"/>
          <w:lang w:val="en-US"/>
        </w:rPr>
        <w:t>3</w:t>
      </w:r>
      <w:r>
        <w:rPr>
          <w:color w:val="000000"/>
          <w:lang w:val="en-US"/>
        </w:rPr>
        <w:t>;</w:t>
      </w:r>
    </w:p>
    <w:p w:rsidR="009642F5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2) </w:t>
      </w:r>
      <w:proofErr w:type="spellStart"/>
      <w:r>
        <w:rPr>
          <w:color w:val="000000"/>
          <w:lang w:val="en-US"/>
        </w:rPr>
        <w:t>FeO</w:t>
      </w:r>
      <w:proofErr w:type="spellEnd"/>
      <w:r>
        <w:rPr>
          <w:color w:val="000000"/>
          <w:lang w:val="en-US"/>
        </w:rPr>
        <w:t xml:space="preserve"> +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= Fe +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O;</w:t>
      </w:r>
    </w:p>
    <w:p w:rsidR="009642F5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3) Fe +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 xml:space="preserve">O = </w:t>
      </w:r>
      <w:proofErr w:type="spellStart"/>
      <w:r>
        <w:rPr>
          <w:color w:val="000000"/>
          <w:lang w:val="en-US"/>
        </w:rPr>
        <w:t>FeO</w:t>
      </w:r>
      <w:proofErr w:type="spellEnd"/>
      <w:r>
        <w:rPr>
          <w:color w:val="000000"/>
          <w:lang w:val="en-US"/>
        </w:rPr>
        <w:t xml:space="preserve"> +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;</w:t>
      </w:r>
    </w:p>
    <w:p w:rsidR="009642F5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4) Fe</w:t>
      </w:r>
      <w:r>
        <w:rPr>
          <w:color w:val="000000"/>
          <w:vertAlign w:val="subscript"/>
          <w:lang w:val="en-US"/>
        </w:rPr>
        <w:t>3</w:t>
      </w:r>
      <w:r>
        <w:rPr>
          <w:color w:val="000000"/>
          <w:lang w:val="en-US"/>
        </w:rPr>
        <w:t>O</w:t>
      </w:r>
      <w:r>
        <w:rPr>
          <w:color w:val="000000"/>
          <w:vertAlign w:val="subscript"/>
          <w:lang w:val="en-US"/>
        </w:rPr>
        <w:t>4</w:t>
      </w:r>
      <w:r>
        <w:rPr>
          <w:color w:val="000000"/>
          <w:lang w:val="en-US"/>
        </w:rPr>
        <w:t> + 4CO = 3Fe + 4CO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;</w:t>
      </w:r>
    </w:p>
    <w:p w:rsidR="009642F5" w:rsidRPr="00B50BF2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5) </w:t>
      </w:r>
      <w:proofErr w:type="gramStart"/>
      <w:r>
        <w:rPr>
          <w:color w:val="000000"/>
          <w:lang w:val="en-US"/>
        </w:rPr>
        <w:t>4Fe(</w:t>
      </w:r>
      <w:proofErr w:type="gramEnd"/>
      <w:r>
        <w:rPr>
          <w:color w:val="000000"/>
          <w:lang w:val="en-US"/>
        </w:rPr>
        <w:t>OH)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+ O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+ 2H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O = 4Fe(OH)</w:t>
      </w:r>
      <w:r>
        <w:rPr>
          <w:color w:val="000000"/>
          <w:vertAlign w:val="subscript"/>
          <w:lang w:val="en-US"/>
        </w:rPr>
        <w:t>3</w:t>
      </w:r>
      <w:r>
        <w:rPr>
          <w:color w:val="000000"/>
          <w:lang w:val="en-US"/>
        </w:rPr>
        <w:t>.</w:t>
      </w:r>
    </w:p>
    <w:p w:rsidR="009642F5" w:rsidRDefault="009642F5" w:rsidP="009642F5">
      <w:pPr>
        <w:widowControl w:val="0"/>
        <w:numPr>
          <w:ilvl w:val="0"/>
          <w:numId w:val="31"/>
        </w:numPr>
        <w:shd w:val="clear" w:color="auto" w:fill="FFFFFF"/>
        <w:tabs>
          <w:tab w:val="clear" w:pos="720"/>
          <w:tab w:val="num" w:pos="426"/>
        </w:tabs>
        <w:suppressAutoHyphens/>
        <w:ind w:left="567" w:firstLine="0"/>
        <w:jc w:val="both"/>
        <w:rPr>
          <w:color w:val="000000"/>
        </w:rPr>
      </w:pPr>
      <w:r>
        <w:rPr>
          <w:color w:val="000000"/>
        </w:rPr>
        <w:t>Установите соответствие между исходными веществами и продуктами реакции.</w:t>
      </w:r>
    </w:p>
    <w:p w:rsidR="009642F5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</w:rPr>
      </w:pPr>
      <w:r>
        <w:rPr>
          <w:color w:val="000000"/>
        </w:rPr>
        <w:t xml:space="preserve">Исходные вещества </w:t>
      </w:r>
      <w:r>
        <w:rPr>
          <w:color w:val="000000"/>
        </w:rPr>
        <w:tab/>
      </w:r>
      <w:r>
        <w:rPr>
          <w:color w:val="000000"/>
        </w:rPr>
        <w:tab/>
        <w:t>Продукты реакции</w:t>
      </w:r>
    </w:p>
    <w:p w:rsidR="009642F5" w:rsidRPr="00E63FB0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r>
        <w:rPr>
          <w:color w:val="000000"/>
        </w:rPr>
        <w:t>А) P + O</w:t>
      </w:r>
      <w:r>
        <w:rPr>
          <w:color w:val="000000"/>
          <w:vertAlign w:val="subscript"/>
        </w:rPr>
        <w:t>2</w:t>
      </w:r>
      <w:r>
        <w:rPr>
          <w:color w:val="000000"/>
        </w:rPr>
        <w:t> </w:t>
      </w:r>
      <w:r w:rsidR="00F72111">
        <w:rPr>
          <w:color w:val="000000"/>
        </w:rPr>
        <w:t>→</w:t>
      </w:r>
      <w:r>
        <w:rPr>
          <w:color w:val="000000"/>
        </w:rPr>
        <w:t xml:space="preserve">.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E63FB0">
        <w:rPr>
          <w:color w:val="000000"/>
          <w:lang w:val="en-US"/>
        </w:rPr>
        <w:t xml:space="preserve">1) </w:t>
      </w:r>
      <w:r w:rsidRPr="00B50BF2">
        <w:rPr>
          <w:color w:val="000000"/>
          <w:lang w:val="en-US"/>
        </w:rPr>
        <w:t>H</w:t>
      </w:r>
      <w:r w:rsidRPr="00E63FB0">
        <w:rPr>
          <w:color w:val="000000"/>
          <w:vertAlign w:val="subscript"/>
          <w:lang w:val="en-US"/>
        </w:rPr>
        <w:t>3</w:t>
      </w:r>
      <w:r w:rsidRPr="00B50BF2">
        <w:rPr>
          <w:color w:val="000000"/>
          <w:lang w:val="en-US"/>
        </w:rPr>
        <w:t>PO</w:t>
      </w:r>
      <w:r w:rsidRPr="00E63FB0">
        <w:rPr>
          <w:color w:val="000000"/>
          <w:vertAlign w:val="subscript"/>
          <w:lang w:val="en-US"/>
        </w:rPr>
        <w:t>4</w:t>
      </w:r>
      <w:r w:rsidRPr="00E63FB0">
        <w:rPr>
          <w:color w:val="000000"/>
          <w:lang w:val="en-US"/>
        </w:rPr>
        <w:t>.</w:t>
      </w:r>
    </w:p>
    <w:p w:rsidR="009642F5" w:rsidRPr="00E63FB0" w:rsidRDefault="009642F5" w:rsidP="00F72111">
      <w:pPr>
        <w:ind w:firstLine="567"/>
        <w:rPr>
          <w:lang w:val="en-US"/>
        </w:rPr>
      </w:pPr>
      <w:r w:rsidRPr="00F72111">
        <w:rPr>
          <w:color w:val="000000"/>
        </w:rPr>
        <w:t>Б</w:t>
      </w:r>
      <w:r w:rsidRPr="00E63FB0">
        <w:rPr>
          <w:color w:val="000000"/>
          <w:lang w:val="en-US"/>
        </w:rPr>
        <w:t xml:space="preserve">) </w:t>
      </w:r>
      <w:r w:rsidRPr="00F72111">
        <w:rPr>
          <w:color w:val="000000"/>
          <w:lang w:val="en-US"/>
        </w:rPr>
        <w:t>P</w:t>
      </w:r>
      <w:r w:rsidRPr="00E63FB0">
        <w:rPr>
          <w:color w:val="000000"/>
          <w:vertAlign w:val="subscript"/>
          <w:lang w:val="en-US"/>
        </w:rPr>
        <w:t>2</w:t>
      </w:r>
      <w:r w:rsidRPr="00F72111">
        <w:rPr>
          <w:color w:val="000000"/>
          <w:lang w:val="en-US"/>
        </w:rPr>
        <w:t>O</w:t>
      </w:r>
      <w:r w:rsidRPr="00E63FB0">
        <w:rPr>
          <w:color w:val="000000"/>
          <w:vertAlign w:val="subscript"/>
          <w:lang w:val="en-US"/>
        </w:rPr>
        <w:t>5</w:t>
      </w:r>
      <w:r w:rsidRPr="00F72111">
        <w:rPr>
          <w:color w:val="000000"/>
          <w:lang w:val="en-US"/>
        </w:rPr>
        <w:t> </w:t>
      </w:r>
      <w:r w:rsidRPr="00E63FB0">
        <w:rPr>
          <w:color w:val="000000"/>
          <w:lang w:val="en-US"/>
        </w:rPr>
        <w:t xml:space="preserve">+ </w:t>
      </w:r>
      <w:proofErr w:type="spellStart"/>
      <w:r w:rsidRPr="00F72111">
        <w:rPr>
          <w:color w:val="000000"/>
          <w:lang w:val="en-US"/>
        </w:rPr>
        <w:t>NaOH</w:t>
      </w:r>
      <w:proofErr w:type="spellEnd"/>
      <w:r w:rsidRPr="00E63FB0">
        <w:rPr>
          <w:color w:val="000000"/>
          <w:lang w:val="en-US"/>
        </w:rPr>
        <w:t xml:space="preserve"> </w:t>
      </w:r>
      <w:r w:rsidR="00F72111" w:rsidRPr="00E63FB0">
        <w:rPr>
          <w:lang w:val="en-US"/>
        </w:rPr>
        <w:t>→</w:t>
      </w:r>
      <w:r w:rsidRPr="00E63FB0">
        <w:rPr>
          <w:color w:val="000000"/>
          <w:lang w:val="en-US"/>
        </w:rPr>
        <w:tab/>
      </w:r>
      <w:r w:rsidRPr="00E63FB0">
        <w:rPr>
          <w:color w:val="000000"/>
          <w:lang w:val="en-US"/>
        </w:rPr>
        <w:tab/>
        <w:t xml:space="preserve">2) </w:t>
      </w:r>
      <w:r w:rsidRPr="00F72111">
        <w:rPr>
          <w:color w:val="000000"/>
          <w:lang w:val="en-US"/>
        </w:rPr>
        <w:t>P</w:t>
      </w:r>
      <w:r w:rsidRPr="00E63FB0">
        <w:rPr>
          <w:color w:val="000000"/>
          <w:vertAlign w:val="subscript"/>
          <w:lang w:val="en-US"/>
        </w:rPr>
        <w:t>2</w:t>
      </w:r>
      <w:r w:rsidRPr="00F72111">
        <w:rPr>
          <w:color w:val="000000"/>
          <w:lang w:val="en-US"/>
        </w:rPr>
        <w:t>O</w:t>
      </w:r>
      <w:r w:rsidRPr="00E63FB0">
        <w:rPr>
          <w:color w:val="000000"/>
          <w:vertAlign w:val="subscript"/>
          <w:lang w:val="en-US"/>
        </w:rPr>
        <w:t>5</w:t>
      </w:r>
      <w:r w:rsidRPr="00E63FB0">
        <w:rPr>
          <w:color w:val="000000"/>
          <w:lang w:val="en-US"/>
        </w:rPr>
        <w:t>.</w:t>
      </w:r>
    </w:p>
    <w:p w:rsidR="009642F5" w:rsidRPr="00B50BF2" w:rsidRDefault="009642F5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r>
        <w:rPr>
          <w:color w:val="000000"/>
        </w:rPr>
        <w:t>В</w:t>
      </w:r>
      <w:r>
        <w:rPr>
          <w:color w:val="000000"/>
          <w:lang w:val="en-US"/>
        </w:rPr>
        <w:t>) H</w:t>
      </w:r>
      <w:r>
        <w:rPr>
          <w:color w:val="000000"/>
          <w:vertAlign w:val="subscript"/>
          <w:lang w:val="en-US"/>
        </w:rPr>
        <w:t>3</w:t>
      </w:r>
      <w:r>
        <w:rPr>
          <w:color w:val="000000"/>
          <w:lang w:val="en-US"/>
        </w:rPr>
        <w:t>PO</w:t>
      </w:r>
      <w:r>
        <w:rPr>
          <w:color w:val="000000"/>
          <w:vertAlign w:val="subscript"/>
          <w:lang w:val="en-US"/>
        </w:rPr>
        <w:t>4</w:t>
      </w:r>
      <w:r>
        <w:rPr>
          <w:color w:val="000000"/>
          <w:lang w:val="en-US"/>
        </w:rPr>
        <w:t> + Na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 xml:space="preserve">O </w:t>
      </w:r>
      <w:r w:rsidR="00F72111">
        <w:rPr>
          <w:color w:val="000000"/>
          <w:lang w:val="en-US"/>
        </w:rPr>
        <w:t>→</w:t>
      </w:r>
      <w:r>
        <w:rPr>
          <w:color w:val="000000"/>
          <w:lang w:val="en-US"/>
        </w:rPr>
        <w:t>.</w:t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 w:rsidRPr="00B50BF2">
        <w:rPr>
          <w:color w:val="000000"/>
          <w:lang w:val="en-US"/>
        </w:rPr>
        <w:t>3) Na</w:t>
      </w:r>
      <w:r w:rsidRPr="00B50BF2">
        <w:rPr>
          <w:color w:val="000000"/>
          <w:vertAlign w:val="subscript"/>
          <w:lang w:val="en-US"/>
        </w:rPr>
        <w:t>3</w:t>
      </w:r>
      <w:r w:rsidRPr="00B50BF2">
        <w:rPr>
          <w:color w:val="000000"/>
          <w:lang w:val="en-US"/>
        </w:rPr>
        <w:t>PO</w:t>
      </w:r>
      <w:r w:rsidRPr="00B50BF2">
        <w:rPr>
          <w:color w:val="000000"/>
          <w:vertAlign w:val="subscript"/>
          <w:lang w:val="en-US"/>
        </w:rPr>
        <w:t>4</w:t>
      </w:r>
      <w:r w:rsidRPr="00B50BF2">
        <w:rPr>
          <w:color w:val="000000"/>
          <w:lang w:val="en-US"/>
        </w:rPr>
        <w:t> + H</w:t>
      </w:r>
      <w:r w:rsidRPr="00B50BF2">
        <w:rPr>
          <w:color w:val="000000"/>
          <w:vertAlign w:val="subscript"/>
          <w:lang w:val="en-US"/>
        </w:rPr>
        <w:t>2</w:t>
      </w:r>
      <w:r w:rsidRPr="00B50BF2">
        <w:rPr>
          <w:color w:val="000000"/>
          <w:lang w:val="en-US"/>
        </w:rPr>
        <w:t>.</w:t>
      </w:r>
    </w:p>
    <w:p w:rsidR="009642F5" w:rsidRPr="00B50BF2" w:rsidRDefault="00F72111" w:rsidP="009642F5">
      <w:pPr>
        <w:shd w:val="clear" w:color="auto" w:fill="FFFFFF"/>
        <w:tabs>
          <w:tab w:val="num" w:pos="426"/>
        </w:tabs>
        <w:ind w:left="567"/>
        <w:jc w:val="both"/>
        <w:rPr>
          <w:color w:val="000000"/>
          <w:lang w:val="en-US"/>
        </w:rPr>
      </w:pPr>
      <w:r w:rsidRPr="00E63FB0">
        <w:rPr>
          <w:color w:val="000000"/>
          <w:lang w:val="en-US"/>
        </w:rPr>
        <w:tab/>
      </w:r>
      <w:r w:rsidRPr="00E63FB0">
        <w:rPr>
          <w:color w:val="000000"/>
          <w:lang w:val="en-US"/>
        </w:rPr>
        <w:tab/>
      </w:r>
      <w:r w:rsidRPr="00E63FB0">
        <w:rPr>
          <w:color w:val="000000"/>
          <w:lang w:val="en-US"/>
        </w:rPr>
        <w:tab/>
      </w:r>
      <w:r w:rsidRPr="00E63FB0">
        <w:rPr>
          <w:color w:val="000000"/>
          <w:lang w:val="en-US"/>
        </w:rPr>
        <w:tab/>
      </w:r>
      <w:r w:rsidRPr="00E63FB0">
        <w:rPr>
          <w:color w:val="000000"/>
          <w:lang w:val="en-US"/>
        </w:rPr>
        <w:tab/>
      </w:r>
      <w:r w:rsidR="009642F5" w:rsidRPr="00B50BF2">
        <w:rPr>
          <w:color w:val="000000"/>
          <w:lang w:val="en-US"/>
        </w:rPr>
        <w:t>4) Na</w:t>
      </w:r>
      <w:r w:rsidR="009642F5" w:rsidRPr="00B50BF2">
        <w:rPr>
          <w:color w:val="000000"/>
          <w:vertAlign w:val="subscript"/>
          <w:lang w:val="en-US"/>
        </w:rPr>
        <w:t>3</w:t>
      </w:r>
      <w:r w:rsidR="009642F5" w:rsidRPr="00B50BF2">
        <w:rPr>
          <w:color w:val="000000"/>
          <w:lang w:val="en-US"/>
        </w:rPr>
        <w:t>PO</w:t>
      </w:r>
      <w:r w:rsidR="009642F5" w:rsidRPr="00B50BF2">
        <w:rPr>
          <w:color w:val="000000"/>
          <w:vertAlign w:val="subscript"/>
          <w:lang w:val="en-US"/>
        </w:rPr>
        <w:t>4 </w:t>
      </w:r>
      <w:r w:rsidR="009642F5" w:rsidRPr="00B50BF2">
        <w:rPr>
          <w:color w:val="000000"/>
          <w:lang w:val="en-US"/>
        </w:rPr>
        <w:t>+ H</w:t>
      </w:r>
      <w:r w:rsidR="009642F5" w:rsidRPr="00B50BF2">
        <w:rPr>
          <w:color w:val="000000"/>
          <w:vertAlign w:val="subscript"/>
          <w:lang w:val="en-US"/>
        </w:rPr>
        <w:t>2</w:t>
      </w:r>
      <w:r w:rsidR="009642F5" w:rsidRPr="00B50BF2">
        <w:rPr>
          <w:color w:val="000000"/>
          <w:lang w:val="en-US"/>
        </w:rPr>
        <w:t>O.</w:t>
      </w:r>
    </w:p>
    <w:p w:rsidR="009642F5" w:rsidRPr="00B50BF2" w:rsidRDefault="00F72111" w:rsidP="009642F5">
      <w:pPr>
        <w:shd w:val="clear" w:color="auto" w:fill="FFFFFF"/>
        <w:tabs>
          <w:tab w:val="num" w:pos="426"/>
        </w:tabs>
        <w:ind w:left="567"/>
        <w:jc w:val="both"/>
        <w:rPr>
          <w:b/>
          <w:lang w:val="en-US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9642F5" w:rsidRPr="00B50BF2">
        <w:rPr>
          <w:color w:val="000000"/>
          <w:lang w:val="en-US"/>
        </w:rPr>
        <w:t>5) H</w:t>
      </w:r>
      <w:r w:rsidR="009642F5" w:rsidRPr="00B50BF2">
        <w:rPr>
          <w:color w:val="000000"/>
          <w:vertAlign w:val="subscript"/>
          <w:lang w:val="en-US"/>
        </w:rPr>
        <w:t>3</w:t>
      </w:r>
      <w:r w:rsidR="009642F5" w:rsidRPr="00B50BF2">
        <w:rPr>
          <w:color w:val="000000"/>
          <w:lang w:val="en-US"/>
        </w:rPr>
        <w:t>PO</w:t>
      </w:r>
      <w:r w:rsidR="009642F5" w:rsidRPr="00B50BF2">
        <w:rPr>
          <w:color w:val="000000"/>
          <w:vertAlign w:val="subscript"/>
          <w:lang w:val="en-US"/>
        </w:rPr>
        <w:t>4</w:t>
      </w:r>
      <w:r w:rsidR="009642F5" w:rsidRPr="00B50BF2">
        <w:rPr>
          <w:color w:val="000000"/>
          <w:lang w:val="en-US"/>
        </w:rPr>
        <w:t> + H</w:t>
      </w:r>
      <w:r w:rsidR="009642F5" w:rsidRPr="00B50BF2">
        <w:rPr>
          <w:color w:val="000000"/>
          <w:vertAlign w:val="subscript"/>
          <w:lang w:val="en-US"/>
        </w:rPr>
        <w:t>2</w:t>
      </w:r>
      <w:r w:rsidR="009642F5" w:rsidRPr="00B50BF2">
        <w:rPr>
          <w:color w:val="000000"/>
          <w:lang w:val="en-US"/>
        </w:rPr>
        <w:t>O.</w:t>
      </w:r>
    </w:p>
    <w:p w:rsidR="009642F5" w:rsidRPr="00390418" w:rsidRDefault="009642F5" w:rsidP="009642F5">
      <w:pPr>
        <w:pStyle w:val="leftmargin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90418">
        <w:rPr>
          <w:color w:val="000000"/>
        </w:rPr>
        <w:t>Используя метод элек</w:t>
      </w:r>
      <w:r w:rsidRPr="00390418">
        <w:rPr>
          <w:color w:val="000000"/>
        </w:rPr>
        <w:softHyphen/>
        <w:t>трон</w:t>
      </w:r>
      <w:r w:rsidRPr="00390418">
        <w:rPr>
          <w:color w:val="000000"/>
        </w:rPr>
        <w:softHyphen/>
        <w:t>но</w:t>
      </w:r>
      <w:r w:rsidRPr="00390418">
        <w:rPr>
          <w:color w:val="000000"/>
        </w:rPr>
        <w:softHyphen/>
        <w:t>го баланса, со</w:t>
      </w:r>
      <w:r w:rsidRPr="00390418">
        <w:rPr>
          <w:color w:val="000000"/>
        </w:rPr>
        <w:softHyphen/>
        <w:t>ставь</w:t>
      </w:r>
      <w:r w:rsidRPr="00390418">
        <w:rPr>
          <w:color w:val="000000"/>
        </w:rPr>
        <w:softHyphen/>
        <w:t>те урав</w:t>
      </w:r>
      <w:r w:rsidRPr="00390418">
        <w:rPr>
          <w:color w:val="000000"/>
        </w:rPr>
        <w:softHyphen/>
        <w:t>не</w:t>
      </w:r>
      <w:r w:rsidRPr="00390418">
        <w:rPr>
          <w:color w:val="000000"/>
        </w:rPr>
        <w:softHyphen/>
        <w:t>ние ре</w:t>
      </w:r>
      <w:r w:rsidRPr="00390418">
        <w:rPr>
          <w:color w:val="000000"/>
        </w:rPr>
        <w:softHyphen/>
        <w:t>ак</w:t>
      </w:r>
      <w:r w:rsidRPr="00390418">
        <w:rPr>
          <w:color w:val="000000"/>
        </w:rPr>
        <w:softHyphen/>
        <w:t>ции по схеме:</w:t>
      </w:r>
    </w:p>
    <w:p w:rsidR="009642F5" w:rsidRPr="00B75CD8" w:rsidRDefault="009642F5" w:rsidP="009642F5">
      <w:pPr>
        <w:pStyle w:val="ae"/>
        <w:shd w:val="clear" w:color="auto" w:fill="FFFFFF"/>
        <w:spacing w:before="0" w:after="0"/>
        <w:ind w:left="720"/>
        <w:rPr>
          <w:color w:val="000000"/>
          <w:lang w:val="en-US"/>
        </w:rPr>
      </w:pPr>
      <w:r w:rsidRPr="00390418">
        <w:rPr>
          <w:color w:val="000000"/>
          <w:lang w:val="en-US"/>
        </w:rPr>
        <w:t>H</w:t>
      </w:r>
      <w:r>
        <w:rPr>
          <w:color w:val="000000"/>
          <w:lang w:val="en-US"/>
        </w:rPr>
        <w:t>N</w:t>
      </w:r>
      <w:r w:rsidRPr="00390418">
        <w:rPr>
          <w:color w:val="000000"/>
          <w:lang w:val="en-US"/>
        </w:rPr>
        <w:t>O</w:t>
      </w:r>
      <w:r>
        <w:rPr>
          <w:color w:val="000000"/>
          <w:vertAlign w:val="subscript"/>
          <w:lang w:val="en-US"/>
        </w:rPr>
        <w:t>3</w:t>
      </w:r>
      <w:r w:rsidRPr="00B75CD8">
        <w:rPr>
          <w:color w:val="000000"/>
          <w:lang w:val="en-US"/>
        </w:rPr>
        <w:t>+</w:t>
      </w:r>
      <w:r>
        <w:rPr>
          <w:color w:val="000000"/>
          <w:lang w:val="en-US"/>
        </w:rPr>
        <w:t>P</w:t>
      </w:r>
      <w:r w:rsidRPr="00B75CD8">
        <w:rPr>
          <w:color w:val="000000"/>
          <w:lang w:val="en-US"/>
        </w:rPr>
        <w:t>=</w:t>
      </w:r>
      <w:r>
        <w:rPr>
          <w:color w:val="000000"/>
          <w:lang w:val="en-US"/>
        </w:rPr>
        <w:t>H</w:t>
      </w:r>
      <w:r w:rsidRPr="00B75CD8">
        <w:rPr>
          <w:color w:val="000000"/>
          <w:vertAlign w:val="subscript"/>
          <w:lang w:val="en-US"/>
        </w:rPr>
        <w:t>3</w:t>
      </w:r>
      <w:r>
        <w:rPr>
          <w:color w:val="000000"/>
          <w:lang w:val="en-US"/>
        </w:rPr>
        <w:t>PO</w:t>
      </w:r>
      <w:r w:rsidRPr="00B75CD8">
        <w:rPr>
          <w:color w:val="000000"/>
          <w:vertAlign w:val="subscript"/>
          <w:lang w:val="en-US"/>
        </w:rPr>
        <w:t>4</w:t>
      </w:r>
      <w:r>
        <w:rPr>
          <w:color w:val="000000"/>
          <w:lang w:val="en-US"/>
        </w:rPr>
        <w:t>+N</w:t>
      </w:r>
      <w:r w:rsidRPr="00390418">
        <w:rPr>
          <w:color w:val="000000"/>
          <w:lang w:val="en-US"/>
        </w:rPr>
        <w:t>O</w:t>
      </w:r>
      <w:r w:rsidRPr="00B75CD8">
        <w:rPr>
          <w:color w:val="000000"/>
          <w:vertAlign w:val="subscript"/>
          <w:lang w:val="en-US"/>
        </w:rPr>
        <w:t>2</w:t>
      </w:r>
      <w:r w:rsidRPr="00B75CD8">
        <w:rPr>
          <w:color w:val="000000"/>
          <w:lang w:val="en-US"/>
        </w:rPr>
        <w:t>+</w:t>
      </w:r>
      <w:r w:rsidRPr="00390418">
        <w:rPr>
          <w:color w:val="000000"/>
          <w:lang w:val="en-US"/>
        </w:rPr>
        <w:t>H</w:t>
      </w:r>
      <w:r w:rsidRPr="00B75CD8">
        <w:rPr>
          <w:color w:val="000000"/>
          <w:vertAlign w:val="subscript"/>
          <w:lang w:val="en-US"/>
        </w:rPr>
        <w:t>2</w:t>
      </w:r>
      <w:r w:rsidRPr="00390418">
        <w:rPr>
          <w:color w:val="000000"/>
          <w:lang w:val="en-US"/>
        </w:rPr>
        <w:t>O</w:t>
      </w:r>
    </w:p>
    <w:p w:rsidR="009642F5" w:rsidRPr="00B75CD8" w:rsidRDefault="009642F5" w:rsidP="009642F5">
      <w:pPr>
        <w:pStyle w:val="ae"/>
        <w:shd w:val="clear" w:color="auto" w:fill="FFFFFF"/>
        <w:spacing w:before="0" w:after="0"/>
        <w:ind w:left="720"/>
        <w:rPr>
          <w:color w:val="000000"/>
          <w:lang w:val="en-US"/>
        </w:rPr>
      </w:pPr>
      <w:r>
        <w:rPr>
          <w:color w:val="000000"/>
          <w:lang w:val="en-US"/>
        </w:rPr>
        <w:t xml:space="preserve">P+ </w:t>
      </w:r>
      <w:r w:rsidRPr="00390418">
        <w:rPr>
          <w:color w:val="000000"/>
          <w:lang w:val="en-US"/>
        </w:rPr>
        <w:t>H</w:t>
      </w:r>
      <w:r w:rsidRPr="00B75CD8">
        <w:rPr>
          <w:color w:val="000000"/>
          <w:vertAlign w:val="subscript"/>
          <w:lang w:val="en-US"/>
        </w:rPr>
        <w:t>2</w:t>
      </w:r>
      <w:r w:rsidRPr="00390418">
        <w:rPr>
          <w:color w:val="000000"/>
          <w:lang w:val="en-US"/>
        </w:rPr>
        <w:t>SO</w:t>
      </w:r>
      <w:r w:rsidRPr="00B75CD8">
        <w:rPr>
          <w:color w:val="000000"/>
          <w:vertAlign w:val="subscript"/>
          <w:lang w:val="en-US"/>
        </w:rPr>
        <w:t>4</w:t>
      </w:r>
      <w:r w:rsidRPr="00B75CD8">
        <w:rPr>
          <w:color w:val="000000"/>
          <w:lang w:val="en-US"/>
        </w:rPr>
        <w:t xml:space="preserve"> =</w:t>
      </w:r>
      <w:r>
        <w:rPr>
          <w:color w:val="000000"/>
          <w:lang w:val="en-US"/>
        </w:rPr>
        <w:t>H</w:t>
      </w:r>
      <w:r w:rsidRPr="00B75CD8">
        <w:rPr>
          <w:color w:val="000000"/>
          <w:vertAlign w:val="subscript"/>
          <w:lang w:val="en-US"/>
        </w:rPr>
        <w:t>3</w:t>
      </w:r>
      <w:r>
        <w:rPr>
          <w:color w:val="000000"/>
          <w:lang w:val="en-US"/>
        </w:rPr>
        <w:t>PO</w:t>
      </w:r>
      <w:r w:rsidRPr="00B75CD8">
        <w:rPr>
          <w:color w:val="000000"/>
          <w:vertAlign w:val="subscript"/>
          <w:lang w:val="en-US"/>
        </w:rPr>
        <w:t>4</w:t>
      </w:r>
      <w:r w:rsidRPr="00B75CD8">
        <w:rPr>
          <w:color w:val="000000"/>
          <w:lang w:val="en-US"/>
        </w:rPr>
        <w:t>+</w:t>
      </w:r>
      <w:r w:rsidRPr="00390418">
        <w:rPr>
          <w:color w:val="000000"/>
          <w:lang w:val="en-US"/>
        </w:rPr>
        <w:t>SO</w:t>
      </w:r>
      <w:r w:rsidRPr="00B75CD8">
        <w:rPr>
          <w:color w:val="000000"/>
          <w:vertAlign w:val="subscript"/>
          <w:lang w:val="en-US"/>
        </w:rPr>
        <w:t>2</w:t>
      </w:r>
      <w:r w:rsidRPr="00B75CD8">
        <w:rPr>
          <w:color w:val="000000"/>
          <w:lang w:val="en-US"/>
        </w:rPr>
        <w:t>+</w:t>
      </w:r>
      <w:r w:rsidRPr="00390418">
        <w:rPr>
          <w:color w:val="000000"/>
          <w:lang w:val="en-US"/>
        </w:rPr>
        <w:t>H</w:t>
      </w:r>
      <w:r w:rsidRPr="00B75CD8">
        <w:rPr>
          <w:color w:val="000000"/>
          <w:vertAlign w:val="subscript"/>
          <w:lang w:val="en-US"/>
        </w:rPr>
        <w:t>2</w:t>
      </w:r>
      <w:r w:rsidRPr="00390418">
        <w:rPr>
          <w:color w:val="000000"/>
          <w:lang w:val="en-US"/>
        </w:rPr>
        <w:t>O</w:t>
      </w:r>
    </w:p>
    <w:p w:rsidR="009642F5" w:rsidRPr="00CD453F" w:rsidRDefault="009642F5" w:rsidP="009642F5">
      <w:pPr>
        <w:pStyle w:val="ae"/>
        <w:shd w:val="clear" w:color="auto" w:fill="FFFFFF"/>
        <w:spacing w:before="0" w:after="0"/>
        <w:ind w:left="720"/>
        <w:rPr>
          <w:color w:val="000000"/>
          <w:lang w:val="en-US"/>
        </w:rPr>
      </w:pPr>
      <w:proofErr w:type="gramStart"/>
      <w:r>
        <w:rPr>
          <w:color w:val="000000"/>
          <w:lang w:val="en-US"/>
        </w:rPr>
        <w:t>Zn</w:t>
      </w:r>
      <w:r w:rsidRPr="00CD453F">
        <w:rPr>
          <w:color w:val="000000"/>
          <w:lang w:val="en-US"/>
        </w:rPr>
        <w:t>+</w:t>
      </w:r>
      <w:r w:rsidRPr="00390418">
        <w:rPr>
          <w:color w:val="000000"/>
          <w:lang w:val="en-US"/>
        </w:rPr>
        <w:t>H</w:t>
      </w:r>
      <w:r w:rsidRPr="00CD453F">
        <w:rPr>
          <w:color w:val="000000"/>
          <w:vertAlign w:val="subscript"/>
          <w:lang w:val="en-US"/>
        </w:rPr>
        <w:t>2</w:t>
      </w:r>
      <w:r w:rsidRPr="00390418">
        <w:rPr>
          <w:color w:val="000000"/>
          <w:lang w:val="en-US"/>
        </w:rPr>
        <w:t>SO</w:t>
      </w:r>
      <w:r w:rsidRPr="00CD453F">
        <w:rPr>
          <w:color w:val="000000"/>
          <w:vertAlign w:val="subscript"/>
          <w:lang w:val="en-US"/>
        </w:rPr>
        <w:t xml:space="preserve">4 </w:t>
      </w:r>
      <w:proofErr w:type="spellStart"/>
      <w:r w:rsidRPr="00390418">
        <w:rPr>
          <w:color w:val="000000"/>
          <w:vertAlign w:val="subscript"/>
        </w:rPr>
        <w:t>конц</w:t>
      </w:r>
      <w:proofErr w:type="spellEnd"/>
      <w:r w:rsidRPr="00CD453F">
        <w:rPr>
          <w:color w:val="000000"/>
          <w:vertAlign w:val="subscript"/>
          <w:lang w:val="en-US"/>
        </w:rPr>
        <w:t>.</w:t>
      </w:r>
      <w:proofErr w:type="gramEnd"/>
      <w:r w:rsidRPr="00CD453F">
        <w:rPr>
          <w:color w:val="000000"/>
          <w:lang w:val="en-US"/>
        </w:rPr>
        <w:t xml:space="preserve"> =</w:t>
      </w:r>
      <w:r>
        <w:rPr>
          <w:color w:val="000000"/>
          <w:lang w:val="en-US"/>
        </w:rPr>
        <w:t>Zn</w:t>
      </w:r>
      <w:r w:rsidRPr="00390418">
        <w:rPr>
          <w:color w:val="000000"/>
          <w:lang w:val="en-US"/>
        </w:rPr>
        <w:t>SO</w:t>
      </w:r>
      <w:r w:rsidRPr="00CD453F">
        <w:rPr>
          <w:color w:val="000000"/>
          <w:vertAlign w:val="subscript"/>
          <w:lang w:val="en-US"/>
        </w:rPr>
        <w:t>4</w:t>
      </w:r>
      <w:r w:rsidRPr="00CD453F">
        <w:rPr>
          <w:color w:val="000000"/>
          <w:lang w:val="en-US"/>
        </w:rPr>
        <w:t>+</w:t>
      </w:r>
      <w:r>
        <w:rPr>
          <w:color w:val="000000"/>
          <w:lang w:val="en-US"/>
        </w:rPr>
        <w:t>H</w:t>
      </w:r>
      <w:r w:rsidRPr="00CD453F">
        <w:rPr>
          <w:color w:val="000000"/>
          <w:vertAlign w:val="subscript"/>
          <w:lang w:val="en-US"/>
        </w:rPr>
        <w:t>2</w:t>
      </w:r>
      <w:r w:rsidRPr="00390418">
        <w:rPr>
          <w:color w:val="000000"/>
          <w:lang w:val="en-US"/>
        </w:rPr>
        <w:t>S</w:t>
      </w:r>
      <w:r w:rsidRPr="00CD453F">
        <w:rPr>
          <w:color w:val="000000"/>
          <w:lang w:val="en-US"/>
        </w:rPr>
        <w:t>+</w:t>
      </w:r>
      <w:r w:rsidRPr="00390418">
        <w:rPr>
          <w:color w:val="000000"/>
          <w:lang w:val="en-US"/>
        </w:rPr>
        <w:t>H</w:t>
      </w:r>
      <w:r w:rsidRPr="00CD453F">
        <w:rPr>
          <w:color w:val="000000"/>
          <w:vertAlign w:val="subscript"/>
          <w:lang w:val="en-US"/>
        </w:rPr>
        <w:t>2</w:t>
      </w:r>
      <w:r w:rsidRPr="00390418">
        <w:rPr>
          <w:color w:val="000000"/>
          <w:lang w:val="en-US"/>
        </w:rPr>
        <w:t>O</w:t>
      </w:r>
    </w:p>
    <w:p w:rsidR="009642F5" w:rsidRPr="00390418" w:rsidRDefault="009642F5" w:rsidP="009642F5">
      <w:pPr>
        <w:pStyle w:val="ae"/>
        <w:shd w:val="clear" w:color="auto" w:fill="FFFFFF"/>
        <w:spacing w:before="0" w:after="0"/>
        <w:ind w:left="720"/>
        <w:rPr>
          <w:color w:val="000000"/>
          <w:lang w:val="en-US"/>
        </w:rPr>
      </w:pPr>
      <w:r>
        <w:rPr>
          <w:color w:val="000000"/>
          <w:lang w:val="en-US"/>
        </w:rPr>
        <w:t>HNO</w:t>
      </w:r>
      <w:r w:rsidRPr="00390418">
        <w:rPr>
          <w:color w:val="000000"/>
          <w:vertAlign w:val="subscript"/>
          <w:lang w:val="en-US"/>
        </w:rPr>
        <w:t>3</w:t>
      </w:r>
      <w:r>
        <w:rPr>
          <w:color w:val="000000"/>
          <w:lang w:val="en-US"/>
        </w:rPr>
        <w:t>+FeO=</w:t>
      </w:r>
      <w:proofErr w:type="gramStart"/>
      <w:r>
        <w:rPr>
          <w:color w:val="000000"/>
          <w:lang w:val="en-US"/>
        </w:rPr>
        <w:t>Fe(</w:t>
      </w:r>
      <w:proofErr w:type="gramEnd"/>
      <w:r>
        <w:rPr>
          <w:color w:val="000000"/>
          <w:lang w:val="en-US"/>
        </w:rPr>
        <w:t>NO</w:t>
      </w:r>
      <w:r w:rsidRPr="00390418">
        <w:rPr>
          <w:color w:val="000000"/>
          <w:vertAlign w:val="subscript"/>
          <w:lang w:val="en-US"/>
        </w:rPr>
        <w:t>3</w:t>
      </w:r>
      <w:r>
        <w:rPr>
          <w:color w:val="000000"/>
          <w:lang w:val="en-US"/>
        </w:rPr>
        <w:t>)</w:t>
      </w:r>
      <w:r w:rsidRPr="00390418">
        <w:rPr>
          <w:color w:val="000000"/>
          <w:vertAlign w:val="subscript"/>
          <w:lang w:val="en-US"/>
        </w:rPr>
        <w:t>3</w:t>
      </w:r>
      <w:r>
        <w:rPr>
          <w:color w:val="000000"/>
          <w:lang w:val="en-US"/>
        </w:rPr>
        <w:t>+NO+H</w:t>
      </w:r>
      <w:r w:rsidRPr="00390418"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O</w:t>
      </w:r>
    </w:p>
    <w:p w:rsidR="009642F5" w:rsidRPr="00CD453F" w:rsidRDefault="009642F5" w:rsidP="009642F5">
      <w:pPr>
        <w:pStyle w:val="ae"/>
        <w:shd w:val="clear" w:color="auto" w:fill="FFFFFF"/>
        <w:spacing w:before="0" w:after="0"/>
        <w:ind w:left="720"/>
        <w:rPr>
          <w:color w:val="000000"/>
          <w:lang w:val="en-US"/>
        </w:rPr>
      </w:pPr>
      <w:r>
        <w:rPr>
          <w:color w:val="000000"/>
          <w:lang w:val="en-US"/>
        </w:rPr>
        <w:t>P+HNO</w:t>
      </w:r>
      <w:r w:rsidRPr="00390418">
        <w:rPr>
          <w:color w:val="000000"/>
          <w:vertAlign w:val="subscript"/>
          <w:lang w:val="en-US"/>
        </w:rPr>
        <w:t>3</w:t>
      </w:r>
      <w:r>
        <w:rPr>
          <w:color w:val="000000"/>
          <w:lang w:val="en-US"/>
        </w:rPr>
        <w:t>+H</w:t>
      </w:r>
      <w:r w:rsidRPr="00390418"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O=H</w:t>
      </w:r>
      <w:r w:rsidRPr="00390418">
        <w:rPr>
          <w:color w:val="000000"/>
          <w:vertAlign w:val="subscript"/>
          <w:lang w:val="en-US"/>
        </w:rPr>
        <w:t>3</w:t>
      </w:r>
      <w:r>
        <w:rPr>
          <w:color w:val="000000"/>
          <w:lang w:val="en-US"/>
        </w:rPr>
        <w:t>PO</w:t>
      </w:r>
      <w:r w:rsidRPr="00390418">
        <w:rPr>
          <w:color w:val="000000"/>
          <w:vertAlign w:val="subscript"/>
          <w:lang w:val="en-US"/>
        </w:rPr>
        <w:t>4</w:t>
      </w:r>
      <w:r>
        <w:rPr>
          <w:color w:val="000000"/>
          <w:lang w:val="en-US"/>
        </w:rPr>
        <w:t>+NO</w:t>
      </w:r>
    </w:p>
    <w:p w:rsidR="009642F5" w:rsidRPr="009642F5" w:rsidRDefault="009642F5" w:rsidP="009642F5">
      <w:pPr>
        <w:pStyle w:val="ae"/>
        <w:shd w:val="clear" w:color="auto" w:fill="FFFFFF"/>
        <w:spacing w:before="0" w:after="0"/>
        <w:ind w:left="720"/>
        <w:rPr>
          <w:color w:val="000000"/>
          <w:lang w:val="en-US"/>
        </w:rPr>
      </w:pPr>
      <w:r w:rsidRPr="00390418">
        <w:rPr>
          <w:color w:val="000000"/>
          <w:lang w:val="en-US"/>
        </w:rPr>
        <w:t>H</w:t>
      </w:r>
      <w:r w:rsidRPr="009642F5">
        <w:rPr>
          <w:color w:val="000000"/>
          <w:vertAlign w:val="subscript"/>
          <w:lang w:val="en-US"/>
        </w:rPr>
        <w:t>2</w:t>
      </w:r>
      <w:r w:rsidRPr="00390418">
        <w:rPr>
          <w:color w:val="000000"/>
          <w:lang w:val="en-US"/>
        </w:rPr>
        <w:t>S</w:t>
      </w:r>
      <w:r w:rsidRPr="009642F5">
        <w:rPr>
          <w:color w:val="000000"/>
          <w:lang w:val="en-US"/>
        </w:rPr>
        <w:t>+</w:t>
      </w:r>
      <w:r>
        <w:rPr>
          <w:color w:val="000000"/>
          <w:lang w:val="en-US"/>
        </w:rPr>
        <w:t>KClO</w:t>
      </w:r>
      <w:r w:rsidRPr="009642F5">
        <w:rPr>
          <w:color w:val="000000"/>
          <w:vertAlign w:val="subscript"/>
          <w:lang w:val="en-US"/>
        </w:rPr>
        <w:t>3</w:t>
      </w:r>
      <w:r w:rsidRPr="009642F5">
        <w:rPr>
          <w:color w:val="000000"/>
          <w:lang w:val="en-US"/>
        </w:rPr>
        <w:t>=</w:t>
      </w:r>
      <w:r>
        <w:rPr>
          <w:color w:val="000000"/>
          <w:lang w:val="en-US"/>
        </w:rPr>
        <w:t>S</w:t>
      </w:r>
      <w:r w:rsidRPr="009642F5">
        <w:rPr>
          <w:color w:val="000000"/>
          <w:lang w:val="en-US"/>
        </w:rPr>
        <w:t>+</w:t>
      </w:r>
      <w:r>
        <w:rPr>
          <w:color w:val="000000"/>
          <w:lang w:val="en-US"/>
        </w:rPr>
        <w:t>KCl</w:t>
      </w:r>
      <w:r w:rsidRPr="009642F5">
        <w:rPr>
          <w:color w:val="000000"/>
          <w:lang w:val="en-US"/>
        </w:rPr>
        <w:t>+</w:t>
      </w:r>
      <w:r w:rsidRPr="00390418">
        <w:rPr>
          <w:color w:val="000000"/>
          <w:lang w:val="en-US"/>
        </w:rPr>
        <w:t>H</w:t>
      </w:r>
      <w:r w:rsidRPr="009642F5">
        <w:rPr>
          <w:color w:val="000000"/>
          <w:vertAlign w:val="subscript"/>
          <w:lang w:val="en-US"/>
        </w:rPr>
        <w:t>2</w:t>
      </w:r>
      <w:r w:rsidRPr="00390418">
        <w:rPr>
          <w:color w:val="000000"/>
          <w:lang w:val="en-US"/>
        </w:rPr>
        <w:t>O</w:t>
      </w:r>
    </w:p>
    <w:p w:rsidR="009642F5" w:rsidRPr="00390418" w:rsidRDefault="009642F5" w:rsidP="009642F5">
      <w:pPr>
        <w:pStyle w:val="ae"/>
        <w:shd w:val="clear" w:color="auto" w:fill="FFFFFF"/>
        <w:spacing w:before="0" w:after="0"/>
        <w:ind w:left="720"/>
        <w:rPr>
          <w:color w:val="000000"/>
        </w:rPr>
      </w:pPr>
      <w:r w:rsidRPr="00390418">
        <w:rPr>
          <w:color w:val="000000"/>
        </w:rPr>
        <w:t>Определите окис</w:t>
      </w:r>
      <w:r w:rsidRPr="00390418">
        <w:rPr>
          <w:color w:val="000000"/>
        </w:rPr>
        <w:softHyphen/>
        <w:t>ли</w:t>
      </w:r>
      <w:r w:rsidRPr="00390418">
        <w:rPr>
          <w:color w:val="000000"/>
        </w:rPr>
        <w:softHyphen/>
        <w:t>тель и восстановитель</w:t>
      </w:r>
    </w:p>
    <w:p w:rsidR="009642F5" w:rsidRDefault="009642F5" w:rsidP="009642F5">
      <w:pPr>
        <w:widowControl w:val="0"/>
        <w:numPr>
          <w:ilvl w:val="0"/>
          <w:numId w:val="32"/>
        </w:numPr>
        <w:tabs>
          <w:tab w:val="clear" w:pos="720"/>
          <w:tab w:val="num" w:pos="426"/>
        </w:tabs>
        <w:suppressAutoHyphens/>
        <w:ind w:left="567" w:firstLine="0"/>
        <w:jc w:val="both"/>
      </w:pPr>
      <w:r>
        <w:t>Вычислите</w:t>
      </w:r>
      <w:r w:rsidRPr="00B50BF2">
        <w:t xml:space="preserve"> </w:t>
      </w:r>
      <w:r>
        <w:t>массу осадка, выпавшего при взаимодействии карбоната калия К</w:t>
      </w:r>
      <w:r>
        <w:rPr>
          <w:vertAlign w:val="subscript"/>
        </w:rPr>
        <w:t>2</w:t>
      </w:r>
      <w:r>
        <w:t>СО</w:t>
      </w:r>
      <w:r>
        <w:rPr>
          <w:vertAlign w:val="subscript"/>
        </w:rPr>
        <w:t>3</w:t>
      </w:r>
      <w:r>
        <w:t xml:space="preserve"> со 170 г раствора нитрата бария </w:t>
      </w:r>
      <w:proofErr w:type="spellStart"/>
      <w:r>
        <w:t>Ва</w:t>
      </w:r>
      <w:proofErr w:type="spellEnd"/>
      <w:r>
        <w:t>(</w:t>
      </w:r>
      <w:r>
        <w:rPr>
          <w:lang w:val="en-US"/>
        </w:rPr>
        <w:t>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 xml:space="preserve">2 </w:t>
      </w:r>
      <w:r>
        <w:t xml:space="preserve">. </w:t>
      </w:r>
    </w:p>
    <w:p w:rsidR="009642F5" w:rsidRDefault="009642F5" w:rsidP="009642F5">
      <w:pPr>
        <w:widowControl w:val="0"/>
        <w:numPr>
          <w:ilvl w:val="0"/>
          <w:numId w:val="32"/>
        </w:numPr>
        <w:tabs>
          <w:tab w:val="clear" w:pos="720"/>
          <w:tab w:val="num" w:pos="426"/>
        </w:tabs>
        <w:suppressAutoHyphens/>
        <w:ind w:left="567" w:firstLine="0"/>
      </w:pPr>
      <w:r>
        <w:t xml:space="preserve">Определите </w:t>
      </w:r>
      <w:r>
        <w:rPr>
          <w:b/>
        </w:rPr>
        <w:t>массу</w:t>
      </w:r>
      <w:r>
        <w:t xml:space="preserve"> карбоната кальция </w:t>
      </w:r>
      <w:proofErr w:type="spellStart"/>
      <w:r>
        <w:rPr>
          <w:b/>
          <w:lang w:val="en-US"/>
        </w:rPr>
        <w:t>CaCO</w:t>
      </w:r>
      <w:proofErr w:type="spellEnd"/>
      <w:r>
        <w:rPr>
          <w:b/>
          <w:vertAlign w:val="subscript"/>
        </w:rPr>
        <w:t>3</w:t>
      </w:r>
      <w:r>
        <w:t>, если при его термическом разложении выделяется 45 литров углекислого газа СО</w:t>
      </w:r>
      <w:proofErr w:type="gramStart"/>
      <w:r>
        <w:rPr>
          <w:vertAlign w:val="subscript"/>
        </w:rPr>
        <w:t>2</w:t>
      </w:r>
      <w:proofErr w:type="gramEnd"/>
      <w:r>
        <w:t>.</w:t>
      </w:r>
    </w:p>
    <w:p w:rsidR="009642F5" w:rsidRDefault="009642F5" w:rsidP="009642F5">
      <w:pPr>
        <w:widowControl w:val="0"/>
        <w:numPr>
          <w:ilvl w:val="0"/>
          <w:numId w:val="32"/>
        </w:numPr>
        <w:suppressAutoHyphens/>
      </w:pPr>
      <w:r w:rsidRPr="00FD7A2A">
        <w:t xml:space="preserve">Определите массу соли, образующейся при взаимодействии азотной кислоты  массой  95 </w:t>
      </w:r>
      <w:proofErr w:type="spellStart"/>
      <w:r w:rsidRPr="00FD7A2A">
        <w:t>гр</w:t>
      </w:r>
      <w:proofErr w:type="spellEnd"/>
      <w:r w:rsidRPr="00FD7A2A">
        <w:t xml:space="preserve">  с </w:t>
      </w:r>
      <w:proofErr w:type="spellStart"/>
      <w:r w:rsidRPr="00FD7A2A">
        <w:t>гидроксидом</w:t>
      </w:r>
      <w:proofErr w:type="spellEnd"/>
      <w:r w:rsidRPr="00FD7A2A">
        <w:t xml:space="preserve">  бария. </w:t>
      </w:r>
    </w:p>
    <w:p w:rsidR="009642F5" w:rsidRDefault="009642F5" w:rsidP="009642F5">
      <w:pPr>
        <w:widowControl w:val="0"/>
        <w:numPr>
          <w:ilvl w:val="0"/>
          <w:numId w:val="32"/>
        </w:numPr>
        <w:suppressAutoHyphens/>
        <w:jc w:val="both"/>
      </w:pPr>
      <w:r w:rsidRPr="00B564BF">
        <w:t xml:space="preserve">Вычислите массу осадка, выпавшего при взаимодействии </w:t>
      </w:r>
      <w:r>
        <w:t xml:space="preserve">сульфата меди </w:t>
      </w:r>
      <w:proofErr w:type="spellStart"/>
      <w:r>
        <w:rPr>
          <w:lang w:val="en-US"/>
        </w:rPr>
        <w:t>CuSO</w:t>
      </w:r>
      <w:proofErr w:type="spellEnd"/>
      <w:r w:rsidRPr="001148A9">
        <w:rPr>
          <w:vertAlign w:val="subscript"/>
        </w:rPr>
        <w:t>4</w:t>
      </w:r>
      <w:r>
        <w:t xml:space="preserve"> с</w:t>
      </w:r>
      <w:r w:rsidRPr="001148A9">
        <w:t xml:space="preserve"> 92</w:t>
      </w:r>
      <w:r w:rsidRPr="00B564BF">
        <w:t xml:space="preserve"> г </w:t>
      </w:r>
      <w:proofErr w:type="spellStart"/>
      <w:r>
        <w:t>гидроксида</w:t>
      </w:r>
      <w:proofErr w:type="spellEnd"/>
      <w:r>
        <w:t xml:space="preserve"> натрия </w:t>
      </w:r>
      <w:proofErr w:type="spellStart"/>
      <w:r>
        <w:rPr>
          <w:lang w:val="en-US"/>
        </w:rPr>
        <w:t>NaOH</w:t>
      </w:r>
      <w:proofErr w:type="spellEnd"/>
      <w:r w:rsidRPr="00B564BF">
        <w:rPr>
          <w:vertAlign w:val="subscript"/>
        </w:rPr>
        <w:t xml:space="preserve"> </w:t>
      </w:r>
      <w:r w:rsidRPr="00B564BF">
        <w:t xml:space="preserve">. </w:t>
      </w:r>
    </w:p>
    <w:p w:rsidR="009642F5" w:rsidRPr="00B50BF2" w:rsidRDefault="009642F5" w:rsidP="009642F5">
      <w:pPr>
        <w:widowControl w:val="0"/>
        <w:numPr>
          <w:ilvl w:val="0"/>
          <w:numId w:val="32"/>
        </w:numPr>
        <w:tabs>
          <w:tab w:val="clear" w:pos="720"/>
          <w:tab w:val="num" w:pos="426"/>
        </w:tabs>
        <w:suppressAutoHyphens/>
        <w:ind w:left="567" w:firstLine="0"/>
        <w:jc w:val="both"/>
      </w:pPr>
      <w:r>
        <w:t xml:space="preserve">Определите массу соли, образующейся при взаимодействии азотной кислоты  массой  53 </w:t>
      </w:r>
      <w:proofErr w:type="spellStart"/>
      <w:r>
        <w:t>гр</w:t>
      </w:r>
      <w:proofErr w:type="spellEnd"/>
      <w:r>
        <w:t xml:space="preserve">  с </w:t>
      </w:r>
      <w:proofErr w:type="spellStart"/>
      <w:r>
        <w:t>гидроксидом</w:t>
      </w:r>
      <w:proofErr w:type="spellEnd"/>
      <w:r>
        <w:t xml:space="preserve">  натрия.</w:t>
      </w:r>
    </w:p>
    <w:p w:rsidR="009642F5" w:rsidRDefault="009642F5" w:rsidP="009642F5">
      <w:pPr>
        <w:widowControl w:val="0"/>
        <w:numPr>
          <w:ilvl w:val="0"/>
          <w:numId w:val="32"/>
        </w:numPr>
        <w:tabs>
          <w:tab w:val="clear" w:pos="720"/>
          <w:tab w:val="num" w:pos="426"/>
        </w:tabs>
        <w:suppressAutoHyphens/>
        <w:ind w:left="567" w:firstLine="0"/>
        <w:jc w:val="both"/>
      </w:pPr>
      <w:r>
        <w:lastRenderedPageBreak/>
        <w:t xml:space="preserve">Рассчитайте массу </w:t>
      </w:r>
      <w:proofErr w:type="spellStart"/>
      <w:r>
        <w:t>гидроксида</w:t>
      </w:r>
      <w:proofErr w:type="spellEnd"/>
      <w:r>
        <w:t xml:space="preserve"> кальция </w:t>
      </w:r>
      <w:r>
        <w:rPr>
          <w:lang w:val="en-US"/>
        </w:rPr>
        <w:t>Ca</w:t>
      </w:r>
      <w:r>
        <w:t>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2</w:t>
      </w:r>
      <w:r>
        <w:t xml:space="preserve">, необходимого для реакции с 12,6 </w:t>
      </w:r>
      <w:proofErr w:type="spellStart"/>
      <w:r>
        <w:t>гр</w:t>
      </w:r>
      <w:proofErr w:type="spellEnd"/>
      <w:r>
        <w:t xml:space="preserve"> азотной кислоты.</w:t>
      </w:r>
    </w:p>
    <w:p w:rsidR="009642F5" w:rsidRPr="00B20AF5" w:rsidRDefault="009642F5" w:rsidP="00F72111">
      <w:pPr>
        <w:widowControl w:val="0"/>
        <w:numPr>
          <w:ilvl w:val="0"/>
          <w:numId w:val="32"/>
        </w:numPr>
        <w:tabs>
          <w:tab w:val="clear" w:pos="720"/>
          <w:tab w:val="num" w:pos="709"/>
        </w:tabs>
        <w:suppressAutoHyphens/>
        <w:ind w:left="426" w:firstLine="0"/>
        <w:jc w:val="both"/>
      </w:pPr>
      <w:r>
        <w:t xml:space="preserve">Осуществите цепочку превращений: </w:t>
      </w:r>
      <w:r>
        <w:rPr>
          <w:lang w:val="en-US"/>
        </w:rPr>
        <w:t>Al</w:t>
      </w:r>
      <w:r>
        <w:t xml:space="preserve"> → </w:t>
      </w:r>
      <w:proofErr w:type="spellStart"/>
      <w:r>
        <w:rPr>
          <w:lang w:val="en-US"/>
        </w:rPr>
        <w:t>AlCl</w:t>
      </w:r>
      <w:proofErr w:type="spellEnd"/>
      <w:r>
        <w:rPr>
          <w:vertAlign w:val="subscript"/>
        </w:rPr>
        <w:t>3</w:t>
      </w:r>
      <w:r>
        <w:t xml:space="preserve"> → </w:t>
      </w:r>
      <w:r>
        <w:rPr>
          <w:lang w:val="en-US"/>
        </w:rPr>
        <w:t>Al</w:t>
      </w:r>
      <w:r>
        <w:t>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3</w:t>
      </w:r>
      <w:r>
        <w:t xml:space="preserve">→ </w:t>
      </w:r>
      <w:r>
        <w:rPr>
          <w:lang w:val="en-US"/>
        </w:rPr>
        <w:t>Al</w:t>
      </w:r>
      <w:r>
        <w:rPr>
          <w:vertAlign w:val="subscript"/>
        </w:rPr>
        <w:t>2</w:t>
      </w:r>
      <w:r>
        <w:rPr>
          <w:lang w:val="en-US"/>
        </w:rPr>
        <w:t>O</w:t>
      </w:r>
      <w:r>
        <w:rPr>
          <w:vertAlign w:val="subscript"/>
        </w:rPr>
        <w:t>3</w:t>
      </w:r>
    </w:p>
    <w:p w:rsidR="009642F5" w:rsidRDefault="009642F5" w:rsidP="00F72111">
      <w:pPr>
        <w:widowControl w:val="0"/>
        <w:numPr>
          <w:ilvl w:val="0"/>
          <w:numId w:val="32"/>
        </w:numPr>
        <w:tabs>
          <w:tab w:val="clear" w:pos="720"/>
          <w:tab w:val="num" w:pos="709"/>
        </w:tabs>
        <w:suppressAutoHyphens/>
        <w:ind w:left="426" w:firstLine="0"/>
        <w:jc w:val="both"/>
      </w:pPr>
      <w:r>
        <w:t xml:space="preserve">Осуществите цепочку превращений: </w:t>
      </w:r>
      <w:proofErr w:type="gramStart"/>
      <w:r>
        <w:t>Р</w:t>
      </w:r>
      <w:proofErr w:type="gramEnd"/>
      <w:r>
        <w:t xml:space="preserve"> → Р</w:t>
      </w:r>
      <w:r>
        <w:rPr>
          <w:vertAlign w:val="subscript"/>
        </w:rPr>
        <w:t>2</w:t>
      </w:r>
      <w:r>
        <w:rPr>
          <w:lang w:val="en-US"/>
        </w:rPr>
        <w:t>O</w:t>
      </w:r>
      <w:r>
        <w:rPr>
          <w:vertAlign w:val="subscript"/>
        </w:rPr>
        <w:t>5</w:t>
      </w:r>
      <w:r>
        <w:t xml:space="preserve"> → Н</w:t>
      </w:r>
      <w:r>
        <w:rPr>
          <w:vertAlign w:val="subscript"/>
        </w:rPr>
        <w:t>3</w:t>
      </w:r>
      <w:r>
        <w:t>РО</w:t>
      </w:r>
      <w:r>
        <w:rPr>
          <w:vertAlign w:val="subscript"/>
        </w:rPr>
        <w:t xml:space="preserve">4 </w:t>
      </w:r>
      <w:r>
        <w:t xml:space="preserve">→ </w:t>
      </w:r>
      <w:r>
        <w:rPr>
          <w:lang w:val="en-US"/>
        </w:rPr>
        <w:t>Al</w:t>
      </w:r>
      <w:r>
        <w:t>РО</w:t>
      </w:r>
      <w:r>
        <w:rPr>
          <w:vertAlign w:val="subscript"/>
        </w:rPr>
        <w:t>4</w:t>
      </w:r>
    </w:p>
    <w:p w:rsidR="009642F5" w:rsidRDefault="009642F5" w:rsidP="00F72111">
      <w:pPr>
        <w:widowControl w:val="0"/>
        <w:numPr>
          <w:ilvl w:val="0"/>
          <w:numId w:val="32"/>
        </w:numPr>
        <w:tabs>
          <w:tab w:val="clear" w:pos="720"/>
          <w:tab w:val="num" w:pos="709"/>
        </w:tabs>
        <w:suppressAutoHyphens/>
        <w:ind w:left="426" w:firstLine="0"/>
        <w:jc w:val="both"/>
      </w:pPr>
      <w:r>
        <w:t xml:space="preserve">Осуществите цепочку превращений:  </w:t>
      </w:r>
      <w:r>
        <w:rPr>
          <w:lang w:val="en-US"/>
        </w:rPr>
        <w:t>K</w:t>
      </w:r>
      <w:r>
        <w:t xml:space="preserve"> → </w:t>
      </w:r>
      <w:r>
        <w:rPr>
          <w:lang w:val="en-US"/>
        </w:rPr>
        <w:t>KOH</w:t>
      </w:r>
      <w:r>
        <w:t xml:space="preserve"> → </w:t>
      </w:r>
      <w:r>
        <w:rPr>
          <w:lang w:val="en-US"/>
        </w:rPr>
        <w:t>Cu</w:t>
      </w:r>
      <w:r>
        <w:t>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 xml:space="preserve">2 </w:t>
      </w:r>
      <w:r>
        <w:t xml:space="preserve">→ </w:t>
      </w:r>
      <w:proofErr w:type="spellStart"/>
      <w:r>
        <w:rPr>
          <w:lang w:val="en-US"/>
        </w:rPr>
        <w:t>CuSO</w:t>
      </w:r>
      <w:proofErr w:type="spellEnd"/>
      <w:r>
        <w:rPr>
          <w:vertAlign w:val="subscript"/>
        </w:rPr>
        <w:t xml:space="preserve">4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9642F5" w:rsidRPr="00CD7C05" w:rsidRDefault="009642F5" w:rsidP="00F72111">
      <w:pPr>
        <w:widowControl w:val="0"/>
        <w:numPr>
          <w:ilvl w:val="0"/>
          <w:numId w:val="32"/>
        </w:numPr>
        <w:tabs>
          <w:tab w:val="clear" w:pos="720"/>
          <w:tab w:val="num" w:pos="709"/>
        </w:tabs>
        <w:suppressAutoHyphens/>
        <w:ind w:left="426" w:firstLine="0"/>
      </w:pPr>
      <w:r w:rsidRPr="00CD7C05">
        <w:t xml:space="preserve">Осуществите цепочку превращений:  </w:t>
      </w:r>
      <w:r>
        <w:rPr>
          <w:lang w:val="en-US"/>
        </w:rPr>
        <w:t>Mg</w:t>
      </w:r>
      <w:r w:rsidRPr="00CD7C05">
        <w:t xml:space="preserve"> → </w:t>
      </w:r>
      <w:proofErr w:type="spellStart"/>
      <w:r>
        <w:rPr>
          <w:lang w:val="en-US"/>
        </w:rPr>
        <w:t>Mg</w:t>
      </w:r>
      <w:r w:rsidRPr="00CD7C05">
        <w:rPr>
          <w:lang w:val="en-US"/>
        </w:rPr>
        <w:t>O</w:t>
      </w:r>
      <w:proofErr w:type="spellEnd"/>
      <w:r w:rsidRPr="00CD7C05">
        <w:t xml:space="preserve"> → </w:t>
      </w:r>
      <w:proofErr w:type="spellStart"/>
      <w:r>
        <w:rPr>
          <w:lang w:val="en-US"/>
        </w:rPr>
        <w:t>Mg</w:t>
      </w:r>
      <w:r w:rsidRPr="00CD7C05">
        <w:rPr>
          <w:lang w:val="en-US"/>
        </w:rPr>
        <w:t>S</w:t>
      </w:r>
      <w:proofErr w:type="spellEnd"/>
      <w:r w:rsidRPr="00CD7C05">
        <w:t>О</w:t>
      </w:r>
      <w:r w:rsidRPr="00CD7C05">
        <w:rPr>
          <w:vertAlign w:val="subscript"/>
        </w:rPr>
        <w:t xml:space="preserve">4 </w:t>
      </w:r>
      <w:r w:rsidRPr="00CD7C05">
        <w:t xml:space="preserve">→ </w:t>
      </w:r>
      <w:r>
        <w:rPr>
          <w:lang w:val="en-US"/>
        </w:rPr>
        <w:t>Mg</w:t>
      </w:r>
      <w:r w:rsidRPr="00CD7C05">
        <w:t>(</w:t>
      </w:r>
      <w:r w:rsidRPr="00CD7C05">
        <w:rPr>
          <w:lang w:val="en-US"/>
        </w:rPr>
        <w:t>O</w:t>
      </w:r>
      <w:r w:rsidRPr="00CD7C05">
        <w:t>Н)</w:t>
      </w:r>
      <w:r w:rsidRPr="00CD7C05">
        <w:rPr>
          <w:vertAlign w:val="subscript"/>
        </w:rPr>
        <w:t xml:space="preserve">2 </w:t>
      </w:r>
    </w:p>
    <w:p w:rsidR="003B3D5B" w:rsidRPr="00966F2A" w:rsidRDefault="009642F5" w:rsidP="00F72111">
      <w:pPr>
        <w:widowControl w:val="0"/>
        <w:numPr>
          <w:ilvl w:val="0"/>
          <w:numId w:val="32"/>
        </w:numPr>
        <w:tabs>
          <w:tab w:val="clear" w:pos="720"/>
          <w:tab w:val="num" w:pos="709"/>
        </w:tabs>
        <w:suppressAutoHyphens/>
        <w:ind w:left="426" w:firstLine="0"/>
        <w:jc w:val="both"/>
      </w:pPr>
      <w:r w:rsidRPr="00F72111">
        <w:t>Осуществите цепочку превращений:</w:t>
      </w:r>
      <w:r w:rsidRPr="00CD7C05">
        <w:t xml:space="preserve">  </w:t>
      </w:r>
      <w:r>
        <w:rPr>
          <w:lang w:val="en-US"/>
        </w:rPr>
        <w:t>Na</w:t>
      </w:r>
      <w:r w:rsidRPr="00CD7C05">
        <w:t xml:space="preserve"> → </w:t>
      </w:r>
      <w:proofErr w:type="spellStart"/>
      <w:r>
        <w:rPr>
          <w:lang w:val="en-US"/>
        </w:rPr>
        <w:t>Na</w:t>
      </w:r>
      <w:r w:rsidRPr="00CD7C05">
        <w:rPr>
          <w:lang w:val="en-US"/>
        </w:rPr>
        <w:t>OH</w:t>
      </w:r>
      <w:proofErr w:type="spellEnd"/>
      <w:r w:rsidRPr="00CD7C05">
        <w:t xml:space="preserve"> → </w:t>
      </w:r>
      <w:r>
        <w:rPr>
          <w:lang w:val="en-US"/>
        </w:rPr>
        <w:t>Al</w:t>
      </w:r>
      <w:r w:rsidRPr="00CD7C05">
        <w:t>(</w:t>
      </w:r>
      <w:r w:rsidRPr="00CD7C05">
        <w:rPr>
          <w:lang w:val="en-US"/>
        </w:rPr>
        <w:t>OH</w:t>
      </w:r>
      <w:r w:rsidRPr="00CD7C05">
        <w:t>)</w:t>
      </w:r>
      <w:r w:rsidRPr="006608EC">
        <w:rPr>
          <w:vertAlign w:val="subscript"/>
        </w:rPr>
        <w:t>3</w:t>
      </w:r>
      <w:r w:rsidRPr="00CD7C05">
        <w:rPr>
          <w:vertAlign w:val="subscript"/>
        </w:rPr>
        <w:t xml:space="preserve"> </w:t>
      </w:r>
      <w:r w:rsidRPr="00CD7C05">
        <w:t xml:space="preserve">→ </w:t>
      </w:r>
      <w:r>
        <w:rPr>
          <w:lang w:val="en-US"/>
        </w:rPr>
        <w:t>Al</w:t>
      </w:r>
      <w:r w:rsidRPr="006608EC">
        <w:rPr>
          <w:vertAlign w:val="subscript"/>
        </w:rPr>
        <w:t>2</w:t>
      </w:r>
      <w:r w:rsidRPr="006608EC">
        <w:t>(</w:t>
      </w:r>
      <w:r w:rsidRPr="00CD7C05">
        <w:rPr>
          <w:lang w:val="en-US"/>
        </w:rPr>
        <w:t>SO</w:t>
      </w:r>
      <w:r w:rsidRPr="00CD7C05">
        <w:rPr>
          <w:vertAlign w:val="subscript"/>
        </w:rPr>
        <w:t>4</w:t>
      </w:r>
      <w:r w:rsidRPr="006608EC">
        <w:t>)</w:t>
      </w:r>
      <w:r w:rsidRPr="006608EC">
        <w:rPr>
          <w:vertAlign w:val="subscript"/>
        </w:rPr>
        <w:t>3</w:t>
      </w:r>
      <w:r w:rsidRPr="00CD7C05">
        <w:rPr>
          <w:vertAlign w:val="subscript"/>
        </w:rPr>
        <w:t xml:space="preserve"> </w:t>
      </w:r>
    </w:p>
    <w:sectPr w:rsidR="003B3D5B" w:rsidRPr="00966F2A" w:rsidSect="003B3D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5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6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7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9">
    <w:nsid w:val="0000000B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705"/>
        </w:tabs>
        <w:ind w:left="70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65"/>
        </w:tabs>
        <w:ind w:left="106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25"/>
        </w:tabs>
        <w:ind w:left="142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45"/>
        </w:tabs>
        <w:ind w:left="214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05"/>
        </w:tabs>
        <w:ind w:left="250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25"/>
        </w:tabs>
        <w:ind w:left="322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85"/>
        </w:tabs>
        <w:ind w:left="3585" w:hanging="360"/>
      </w:pPr>
      <w:rPr>
        <w:rFonts w:ascii="OpenSymbol" w:hAnsi="OpenSymbol" w:cs="OpenSymbol"/>
      </w:rPr>
    </w:lvl>
  </w:abstractNum>
  <w:abstractNum w:abstractNumId="10">
    <w:nsid w:val="0000000C"/>
    <w:multiLevelType w:val="multilevel"/>
    <w:tmpl w:val="0000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000000F"/>
    <w:multiLevelType w:val="multilevel"/>
    <w:tmpl w:val="0000000F"/>
    <w:lvl w:ilvl="0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70"/>
        </w:tabs>
        <w:ind w:left="117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30"/>
        </w:tabs>
        <w:ind w:left="153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50"/>
        </w:tabs>
        <w:ind w:left="225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10"/>
        </w:tabs>
        <w:ind w:left="261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30"/>
        </w:tabs>
        <w:ind w:left="333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90"/>
        </w:tabs>
        <w:ind w:left="3690" w:hanging="360"/>
      </w:pPr>
      <w:rPr>
        <w:rFonts w:ascii="OpenSymbol" w:hAnsi="OpenSymbol" w:cs="OpenSymbol"/>
      </w:rPr>
    </w:lvl>
  </w:abstractNum>
  <w:abstractNum w:abstractNumId="14">
    <w:nsid w:val="00000010"/>
    <w:multiLevelType w:val="multilevel"/>
    <w:tmpl w:val="0000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>
    <w:nsid w:val="00000011"/>
    <w:multiLevelType w:val="multilevel"/>
    <w:tmpl w:val="000000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>
    <w:nsid w:val="00000012"/>
    <w:multiLevelType w:val="multilevel"/>
    <w:tmpl w:val="0000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>
    <w:nsid w:val="00000013"/>
    <w:multiLevelType w:val="multilevel"/>
    <w:tmpl w:val="00000013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55"/>
        </w:tabs>
        <w:ind w:left="115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15"/>
        </w:tabs>
        <w:ind w:left="151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35"/>
        </w:tabs>
        <w:ind w:left="223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95"/>
        </w:tabs>
        <w:ind w:left="259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15"/>
        </w:tabs>
        <w:ind w:left="331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75"/>
        </w:tabs>
        <w:ind w:left="3675" w:hanging="360"/>
      </w:pPr>
      <w:rPr>
        <w:rFonts w:ascii="OpenSymbol" w:hAnsi="OpenSymbol" w:cs="OpenSymbol"/>
      </w:rPr>
    </w:lvl>
  </w:abstractNum>
  <w:abstractNum w:abstractNumId="18">
    <w:nsid w:val="00000014"/>
    <w:multiLevelType w:val="multilevel"/>
    <w:tmpl w:val="00000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>
    <w:nsid w:val="00000015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20">
    <w:nsid w:val="00000016"/>
    <w:multiLevelType w:val="multilevel"/>
    <w:tmpl w:val="0000001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21">
    <w:nsid w:val="00000017"/>
    <w:multiLevelType w:val="multilevel"/>
    <w:tmpl w:val="00000017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22">
    <w:nsid w:val="00000018"/>
    <w:multiLevelType w:val="multilevel"/>
    <w:tmpl w:val="0000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>
    <w:nsid w:val="00000019"/>
    <w:multiLevelType w:val="multilevel"/>
    <w:tmpl w:val="00000019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24">
    <w:nsid w:val="0000001A"/>
    <w:multiLevelType w:val="multilevel"/>
    <w:tmpl w:val="0000001A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25">
    <w:nsid w:val="0000001B"/>
    <w:multiLevelType w:val="multilevel"/>
    <w:tmpl w:val="0000001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>
    <w:nsid w:val="0000001C"/>
    <w:multiLevelType w:val="multilevel"/>
    <w:tmpl w:val="00000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>
    <w:nsid w:val="0000001E"/>
    <w:multiLevelType w:val="multilevel"/>
    <w:tmpl w:val="0000001E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28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9">
    <w:nsid w:val="00000020"/>
    <w:multiLevelType w:val="multilevel"/>
    <w:tmpl w:val="00000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0">
    <w:nsid w:val="00000021"/>
    <w:multiLevelType w:val="multilevel"/>
    <w:tmpl w:val="000000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1">
    <w:nsid w:val="241904A1"/>
    <w:multiLevelType w:val="hybridMultilevel"/>
    <w:tmpl w:val="63923E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295271C7"/>
    <w:multiLevelType w:val="hybridMultilevel"/>
    <w:tmpl w:val="84D2F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34">
    <w:nsid w:val="47071AB2"/>
    <w:multiLevelType w:val="hybridMultilevel"/>
    <w:tmpl w:val="F94453E4"/>
    <w:lvl w:ilvl="0" w:tplc="E3966CD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26472CC"/>
    <w:multiLevelType w:val="hybridMultilevel"/>
    <w:tmpl w:val="1ED63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5"/>
  </w:num>
  <w:num w:numId="18">
    <w:abstractNumId w:val="16"/>
  </w:num>
  <w:num w:numId="19">
    <w:abstractNumId w:val="17"/>
  </w:num>
  <w:num w:numId="20">
    <w:abstractNumId w:val="18"/>
  </w:num>
  <w:num w:numId="21">
    <w:abstractNumId w:val="19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26"/>
  </w:num>
  <w:num w:numId="29">
    <w:abstractNumId w:val="27"/>
  </w:num>
  <w:num w:numId="30">
    <w:abstractNumId w:val="28"/>
  </w:num>
  <w:num w:numId="31">
    <w:abstractNumId w:val="29"/>
  </w:num>
  <w:num w:numId="32">
    <w:abstractNumId w:val="30"/>
  </w:num>
  <w:num w:numId="33">
    <w:abstractNumId w:val="35"/>
  </w:num>
  <w:num w:numId="34">
    <w:abstractNumId w:val="33"/>
  </w:num>
  <w:num w:numId="35">
    <w:abstractNumId w:val="31"/>
  </w:num>
  <w:num w:numId="36">
    <w:abstractNumId w:val="34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B0E6C"/>
    <w:rsid w:val="0002329C"/>
    <w:rsid w:val="00224061"/>
    <w:rsid w:val="00393084"/>
    <w:rsid w:val="003B0E6C"/>
    <w:rsid w:val="003B2302"/>
    <w:rsid w:val="003B3D5B"/>
    <w:rsid w:val="003C668F"/>
    <w:rsid w:val="0041432A"/>
    <w:rsid w:val="00493BB9"/>
    <w:rsid w:val="004C052C"/>
    <w:rsid w:val="004E70CC"/>
    <w:rsid w:val="005134C0"/>
    <w:rsid w:val="00553D43"/>
    <w:rsid w:val="00834A4A"/>
    <w:rsid w:val="009160E0"/>
    <w:rsid w:val="009642F5"/>
    <w:rsid w:val="00966F2A"/>
    <w:rsid w:val="00985D01"/>
    <w:rsid w:val="00992CFA"/>
    <w:rsid w:val="00BF3B3C"/>
    <w:rsid w:val="00C917F7"/>
    <w:rsid w:val="00CE3661"/>
    <w:rsid w:val="00D71C65"/>
    <w:rsid w:val="00D8791D"/>
    <w:rsid w:val="00E21343"/>
    <w:rsid w:val="00E243B5"/>
    <w:rsid w:val="00E27D23"/>
    <w:rsid w:val="00E63FB0"/>
    <w:rsid w:val="00E67327"/>
    <w:rsid w:val="00F72111"/>
    <w:rsid w:val="00FC1E7D"/>
    <w:rsid w:val="00FC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4C0"/>
  </w:style>
  <w:style w:type="character" w:customStyle="1" w:styleId="mn">
    <w:name w:val="mn"/>
    <w:basedOn w:val="a0"/>
    <w:rsid w:val="005134C0"/>
  </w:style>
  <w:style w:type="character" w:customStyle="1" w:styleId="mo">
    <w:name w:val="mo"/>
    <w:basedOn w:val="a0"/>
    <w:rsid w:val="005134C0"/>
  </w:style>
  <w:style w:type="character" w:customStyle="1" w:styleId="mtext">
    <w:name w:val="mtext"/>
    <w:basedOn w:val="a0"/>
    <w:rsid w:val="005134C0"/>
  </w:style>
  <w:style w:type="paragraph" w:styleId="a3">
    <w:name w:val="No Spacing"/>
    <w:uiPriority w:val="1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7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Символ нумерации"/>
    <w:rsid w:val="009642F5"/>
  </w:style>
  <w:style w:type="character" w:customStyle="1" w:styleId="a8">
    <w:name w:val="Маркеры списка"/>
    <w:rsid w:val="009642F5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rsid w:val="009642F5"/>
    <w:pPr>
      <w:keepNext/>
      <w:widowControl w:val="0"/>
      <w:suppressAutoHyphens/>
      <w:spacing w:before="240" w:after="120"/>
    </w:pPr>
    <w:rPr>
      <w:rFonts w:ascii="Arial" w:eastAsia="Microsoft YaHei" w:hAnsi="Arial" w:cs="Mangal"/>
      <w:sz w:val="28"/>
      <w:szCs w:val="28"/>
      <w:lang w:eastAsia="hi-IN" w:bidi="hi-IN"/>
    </w:rPr>
  </w:style>
  <w:style w:type="paragraph" w:styleId="aa">
    <w:name w:val="Body Text"/>
    <w:basedOn w:val="a"/>
    <w:link w:val="ab"/>
    <w:rsid w:val="009642F5"/>
    <w:pPr>
      <w:widowControl w:val="0"/>
      <w:suppressAutoHyphens/>
      <w:spacing w:after="120"/>
    </w:pPr>
    <w:rPr>
      <w:rFonts w:eastAsia="SimSun" w:cs="Mangal"/>
      <w:lang w:eastAsia="hi-IN" w:bidi="hi-IN"/>
    </w:rPr>
  </w:style>
  <w:style w:type="character" w:customStyle="1" w:styleId="ab">
    <w:name w:val="Основной текст Знак"/>
    <w:basedOn w:val="a0"/>
    <w:link w:val="aa"/>
    <w:rsid w:val="009642F5"/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ac">
    <w:name w:val="List"/>
    <w:basedOn w:val="aa"/>
    <w:rsid w:val="009642F5"/>
  </w:style>
  <w:style w:type="paragraph" w:customStyle="1" w:styleId="1">
    <w:name w:val="Название1"/>
    <w:basedOn w:val="a"/>
    <w:rsid w:val="009642F5"/>
    <w:pPr>
      <w:widowControl w:val="0"/>
      <w:suppressLineNumbers/>
      <w:suppressAutoHyphens/>
      <w:spacing w:before="120" w:after="120"/>
    </w:pPr>
    <w:rPr>
      <w:rFonts w:eastAsia="SimSun" w:cs="Mangal"/>
      <w:i/>
      <w:iCs/>
      <w:lang w:eastAsia="hi-IN" w:bidi="hi-IN"/>
    </w:rPr>
  </w:style>
  <w:style w:type="paragraph" w:customStyle="1" w:styleId="10">
    <w:name w:val="Указатель1"/>
    <w:basedOn w:val="a"/>
    <w:rsid w:val="009642F5"/>
    <w:pPr>
      <w:widowControl w:val="0"/>
      <w:suppressLineNumbers/>
      <w:suppressAutoHyphens/>
    </w:pPr>
    <w:rPr>
      <w:rFonts w:eastAsia="SimSun" w:cs="Mangal"/>
      <w:lang w:eastAsia="hi-IN" w:bidi="hi-IN"/>
    </w:rPr>
  </w:style>
  <w:style w:type="paragraph" w:customStyle="1" w:styleId="ad">
    <w:name w:val="Текст в заданном формате"/>
    <w:basedOn w:val="a"/>
    <w:rsid w:val="009642F5"/>
    <w:pPr>
      <w:widowControl w:val="0"/>
      <w:suppressAutoHyphens/>
    </w:pPr>
    <w:rPr>
      <w:rFonts w:ascii="Courier New" w:eastAsia="NSimSun" w:hAnsi="Courier New" w:cs="Courier New"/>
      <w:sz w:val="20"/>
      <w:szCs w:val="20"/>
      <w:lang w:eastAsia="hi-IN" w:bidi="hi-IN"/>
    </w:rPr>
  </w:style>
  <w:style w:type="paragraph" w:styleId="ae">
    <w:name w:val="Normal (Web)"/>
    <w:basedOn w:val="a"/>
    <w:uiPriority w:val="99"/>
    <w:rsid w:val="009642F5"/>
    <w:pPr>
      <w:widowControl w:val="0"/>
      <w:suppressAutoHyphens/>
      <w:spacing w:before="280" w:after="280"/>
    </w:pPr>
    <w:rPr>
      <w:lang w:eastAsia="hi-IN" w:bidi="hi-IN"/>
    </w:rPr>
  </w:style>
  <w:style w:type="paragraph" w:customStyle="1" w:styleId="leftmargin">
    <w:name w:val="left_margin"/>
    <w:basedOn w:val="a"/>
    <w:rsid w:val="009642F5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F72111"/>
    <w:rPr>
      <w:b/>
      <w:bCs/>
    </w:rPr>
  </w:style>
  <w:style w:type="character" w:customStyle="1" w:styleId="gxs-text">
    <w:name w:val="gxs-text"/>
    <w:basedOn w:val="a0"/>
    <w:rsid w:val="00F72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4C0"/>
  </w:style>
  <w:style w:type="character" w:customStyle="1" w:styleId="mn">
    <w:name w:val="mn"/>
    <w:basedOn w:val="a0"/>
    <w:rsid w:val="005134C0"/>
  </w:style>
  <w:style w:type="character" w:customStyle="1" w:styleId="mo">
    <w:name w:val="mo"/>
    <w:basedOn w:val="a0"/>
    <w:rsid w:val="005134C0"/>
  </w:style>
  <w:style w:type="character" w:customStyle="1" w:styleId="mtext">
    <w:name w:val="mtext"/>
    <w:basedOn w:val="a0"/>
    <w:rsid w:val="005134C0"/>
  </w:style>
  <w:style w:type="paragraph" w:styleId="a3">
    <w:name w:val="No Spacing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7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2643</Words>
  <Characters>15066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7</cp:revision>
  <dcterms:created xsi:type="dcterms:W3CDTF">2023-12-03T13:55:00Z</dcterms:created>
  <dcterms:modified xsi:type="dcterms:W3CDTF">2025-03-11T09:36:00Z</dcterms:modified>
</cp:coreProperties>
</file>